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86C4FFF" w14:textId="77777777" w:rsidR="0020011E" w:rsidRPr="004D35E9" w:rsidRDefault="0020011E" w:rsidP="00844DAA">
      <w:pPr>
        <w:tabs>
          <w:tab w:val="left" w:pos="851"/>
        </w:tabs>
        <w:rPr>
          <w:b/>
        </w:rPr>
        <w:sectPr w:rsidR="0020011E" w:rsidRPr="004D35E9">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4D35E9" w14:paraId="0FF3F86A" w14:textId="77777777">
        <w:tc>
          <w:tcPr>
            <w:tcW w:w="9002" w:type="dxa"/>
            <w:shd w:val="clear" w:color="auto" w:fill="66CCFF"/>
          </w:tcPr>
          <w:p w14:paraId="0E459E51" w14:textId="77777777" w:rsidR="009B1CD0" w:rsidRPr="004D35E9" w:rsidRDefault="009B1CD0" w:rsidP="00844DAA">
            <w:pPr>
              <w:tabs>
                <w:tab w:val="left" w:pos="851"/>
              </w:tabs>
              <w:spacing w:before="120" w:after="120"/>
              <w:jc w:val="center"/>
              <w:rPr>
                <w:rFonts w:ascii="Arial" w:hAnsi="Arial" w:cs="Arial"/>
                <w:b/>
                <w:bCs/>
                <w:caps/>
                <w:sz w:val="28"/>
                <w:szCs w:val="28"/>
              </w:rPr>
            </w:pPr>
            <w:r w:rsidRPr="004D35E9">
              <w:rPr>
                <w:rFonts w:ascii="Arial" w:hAnsi="Arial" w:cs="Arial"/>
                <w:sz w:val="24"/>
                <w:szCs w:val="24"/>
              </w:rPr>
              <w:t>MARCH</w:t>
            </w:r>
            <w:r w:rsidRPr="004D35E9">
              <w:rPr>
                <w:rFonts w:ascii="Arial" w:hAnsi="Arial" w:cs="Arial"/>
                <w:caps/>
                <w:sz w:val="24"/>
                <w:szCs w:val="24"/>
              </w:rPr>
              <w:t>é</w:t>
            </w:r>
            <w:r w:rsidRPr="004D35E9">
              <w:rPr>
                <w:rFonts w:ascii="Arial" w:hAnsi="Arial" w:cs="Arial"/>
                <w:sz w:val="24"/>
                <w:szCs w:val="24"/>
              </w:rPr>
              <w:t>S ET ACCORDS-CADRES</w:t>
            </w:r>
          </w:p>
          <w:p w14:paraId="1FD73124" w14:textId="77777777" w:rsidR="009B1CD0" w:rsidRPr="004D35E9" w:rsidRDefault="009B1CD0" w:rsidP="006C4338">
            <w:pPr>
              <w:tabs>
                <w:tab w:val="left" w:pos="851"/>
              </w:tabs>
              <w:spacing w:before="120" w:after="120"/>
              <w:jc w:val="center"/>
              <w:rPr>
                <w:caps/>
                <w:sz w:val="28"/>
                <w:szCs w:val="28"/>
              </w:rPr>
            </w:pPr>
            <w:r w:rsidRPr="004D35E9">
              <w:rPr>
                <w:rFonts w:ascii="Arial" w:hAnsi="Arial" w:cs="Arial"/>
                <w:b/>
                <w:bCs/>
                <w:caps/>
                <w:sz w:val="28"/>
                <w:szCs w:val="28"/>
              </w:rPr>
              <w:t>ACTE</w:t>
            </w:r>
            <w:r w:rsidRPr="004D35E9">
              <w:rPr>
                <w:rFonts w:ascii="Arial" w:hAnsi="Arial" w:cs="Arial"/>
                <w:b/>
                <w:bCs/>
                <w:sz w:val="28"/>
                <w:szCs w:val="28"/>
              </w:rPr>
              <w:t xml:space="preserve"> D’ENGAGEMENT</w:t>
            </w:r>
          </w:p>
        </w:tc>
        <w:tc>
          <w:tcPr>
            <w:tcW w:w="1275" w:type="dxa"/>
            <w:shd w:val="clear" w:color="auto" w:fill="66CCFF"/>
          </w:tcPr>
          <w:p w14:paraId="1D84EFE5" w14:textId="77777777" w:rsidR="009B1CD0" w:rsidRPr="004D35E9" w:rsidRDefault="00E47798" w:rsidP="0083205E">
            <w:pPr>
              <w:pStyle w:val="Titre8"/>
              <w:tabs>
                <w:tab w:val="left" w:pos="851"/>
                <w:tab w:val="right" w:pos="9639"/>
              </w:tabs>
              <w:spacing w:before="120" w:after="120"/>
            </w:pPr>
            <w:r w:rsidRPr="004D35E9">
              <w:rPr>
                <w:caps/>
                <w:sz w:val="28"/>
                <w:szCs w:val="28"/>
              </w:rPr>
              <w:t>ATTRI1</w:t>
            </w:r>
          </w:p>
        </w:tc>
      </w:tr>
    </w:tbl>
    <w:p w14:paraId="1D8DB448" w14:textId="77777777" w:rsidR="009B1CD0" w:rsidRPr="004D35E9" w:rsidRDefault="009B1CD0"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D35E9" w14:paraId="0DA3F28D" w14:textId="77777777">
        <w:tc>
          <w:tcPr>
            <w:tcW w:w="10277" w:type="dxa"/>
            <w:shd w:val="clear" w:color="auto" w:fill="66CCFF"/>
          </w:tcPr>
          <w:p w14:paraId="6049E35B" w14:textId="77777777" w:rsidR="009B1CD0" w:rsidRPr="004D35E9" w:rsidRDefault="009B1CD0" w:rsidP="005846FB">
            <w:pPr>
              <w:tabs>
                <w:tab w:val="left" w:pos="-142"/>
                <w:tab w:val="left" w:pos="851"/>
                <w:tab w:val="left" w:pos="4111"/>
              </w:tabs>
              <w:jc w:val="both"/>
            </w:pPr>
            <w:r w:rsidRPr="004D35E9">
              <w:rPr>
                <w:rFonts w:ascii="Arial" w:hAnsi="Arial" w:cs="Arial"/>
                <w:b/>
                <w:sz w:val="22"/>
                <w:szCs w:val="22"/>
              </w:rPr>
              <w:t xml:space="preserve">A - Objet </w:t>
            </w:r>
            <w:r w:rsidRPr="004D35E9">
              <w:rPr>
                <w:rFonts w:ascii="Arial" w:hAnsi="Arial" w:cs="Arial"/>
                <w:b/>
                <w:bCs/>
                <w:sz w:val="22"/>
                <w:szCs w:val="22"/>
              </w:rPr>
              <w:t>de l’acte d’engagement</w:t>
            </w:r>
            <w:r w:rsidRPr="004D35E9">
              <w:rPr>
                <w:rFonts w:ascii="Arial" w:hAnsi="Arial" w:cs="Arial"/>
                <w:b/>
                <w:sz w:val="22"/>
                <w:szCs w:val="22"/>
              </w:rPr>
              <w:t>.</w:t>
            </w:r>
          </w:p>
        </w:tc>
      </w:tr>
    </w:tbl>
    <w:p w14:paraId="659CD28D" w14:textId="77777777" w:rsidR="009B1CD0" w:rsidRPr="004D35E9" w:rsidRDefault="009B1CD0" w:rsidP="006C4338">
      <w:pPr>
        <w:tabs>
          <w:tab w:val="left" w:pos="426"/>
          <w:tab w:val="left" w:pos="851"/>
        </w:tabs>
        <w:jc w:val="both"/>
      </w:pPr>
    </w:p>
    <w:p w14:paraId="4C46686D" w14:textId="77777777" w:rsidR="009B1CD0" w:rsidRPr="004D35E9" w:rsidRDefault="009B1CD0" w:rsidP="006C4338">
      <w:pPr>
        <w:tabs>
          <w:tab w:val="left" w:pos="426"/>
          <w:tab w:val="left" w:pos="851"/>
        </w:tabs>
        <w:jc w:val="both"/>
        <w:rPr>
          <w:rFonts w:ascii="Arial" w:hAnsi="Arial" w:cs="Arial"/>
          <w:i/>
          <w:sz w:val="18"/>
          <w:szCs w:val="18"/>
        </w:rPr>
      </w:pPr>
      <w:proofErr w:type="gramStart"/>
      <w:r w:rsidRPr="004D35E9">
        <w:rPr>
          <w:rFonts w:ascii="Arial" w:eastAsia="Wingdings" w:hAnsi="Arial" w:cs="Arial"/>
          <w:b/>
          <w:color w:val="66CCFF"/>
          <w:spacing w:val="-10"/>
        </w:rPr>
        <w:t></w:t>
      </w:r>
      <w:r w:rsidRPr="004D35E9">
        <w:rPr>
          <w:rFonts w:ascii="Arial" w:eastAsia="Arial" w:hAnsi="Arial" w:cs="Arial"/>
          <w:spacing w:val="-10"/>
        </w:rPr>
        <w:t xml:space="preserve">  </w:t>
      </w:r>
      <w:r w:rsidRPr="004D35E9">
        <w:rPr>
          <w:rFonts w:ascii="Arial" w:hAnsi="Arial" w:cs="Arial"/>
        </w:rPr>
        <w:t>Objet</w:t>
      </w:r>
      <w:proofErr w:type="gramEnd"/>
      <w:r w:rsidRPr="004D35E9">
        <w:rPr>
          <w:rFonts w:ascii="Arial" w:hAnsi="Arial" w:cs="Arial"/>
        </w:rPr>
        <w:t xml:space="preserve"> </w:t>
      </w:r>
      <w:r w:rsidR="00CD185D" w:rsidRPr="004D35E9">
        <w:rPr>
          <w:rFonts w:ascii="Arial" w:hAnsi="Arial" w:cs="Arial"/>
          <w:bCs/>
        </w:rPr>
        <w:t>d</w:t>
      </w:r>
      <w:r w:rsidR="0043725B" w:rsidRPr="004D35E9">
        <w:rPr>
          <w:rFonts w:ascii="Arial" w:hAnsi="Arial" w:cs="Arial"/>
          <w:bCs/>
        </w:rPr>
        <w:t xml:space="preserve">e </w:t>
      </w:r>
      <w:r w:rsidR="00CD185D" w:rsidRPr="004D35E9">
        <w:rPr>
          <w:rFonts w:ascii="Arial" w:hAnsi="Arial" w:cs="Arial"/>
          <w:bCs/>
        </w:rPr>
        <w:t>l’accord-cadre</w:t>
      </w:r>
      <w:r w:rsidRPr="004D35E9">
        <w:rPr>
          <w:rFonts w:ascii="Arial" w:hAnsi="Arial" w:cs="Arial"/>
        </w:rPr>
        <w:t>:</w:t>
      </w:r>
    </w:p>
    <w:p w14:paraId="44210B71" w14:textId="77777777" w:rsidR="004F6323" w:rsidRPr="004D35E9" w:rsidRDefault="004F6323" w:rsidP="005846FB">
      <w:pPr>
        <w:tabs>
          <w:tab w:val="left" w:pos="426"/>
          <w:tab w:val="left" w:pos="851"/>
        </w:tabs>
        <w:jc w:val="both"/>
        <w:rPr>
          <w:rFonts w:ascii="Arial" w:hAnsi="Arial" w:cs="Arial"/>
        </w:rPr>
      </w:pPr>
    </w:p>
    <w:p w14:paraId="42C0D2D4" w14:textId="77777777" w:rsidR="004F6323" w:rsidRPr="004D35E9" w:rsidRDefault="004F6323" w:rsidP="005846FB">
      <w:pPr>
        <w:tabs>
          <w:tab w:val="left" w:pos="426"/>
          <w:tab w:val="left" w:pos="851"/>
        </w:tabs>
        <w:jc w:val="both"/>
        <w:rPr>
          <w:rFonts w:ascii="Arial" w:hAnsi="Arial" w:cs="Arial"/>
        </w:rPr>
      </w:pPr>
    </w:p>
    <w:p w14:paraId="7A64F49D" w14:textId="79817EC4" w:rsidR="00A5323E" w:rsidRPr="002B4789" w:rsidRDefault="00A5323E" w:rsidP="00FD1275">
      <w:pPr>
        <w:pStyle w:val="Corpsdetexte2"/>
        <w:pBdr>
          <w:top w:val="single" w:sz="4" w:space="1" w:color="auto"/>
          <w:left w:val="single" w:sz="4" w:space="0" w:color="auto"/>
          <w:bottom w:val="single" w:sz="4" w:space="1" w:color="auto"/>
          <w:right w:val="single" w:sz="4" w:space="4" w:color="auto"/>
        </w:pBdr>
        <w:ind w:left="1418"/>
        <w:jc w:val="center"/>
        <w:rPr>
          <w:rFonts w:ascii="Arial" w:hAnsi="Arial" w:cs="Arial"/>
          <w:b/>
          <w:sz w:val="36"/>
          <w:lang w:val="fr-FR"/>
        </w:rPr>
      </w:pPr>
      <w:r w:rsidRPr="00CB28C7">
        <w:rPr>
          <w:rFonts w:ascii="Arial" w:hAnsi="Arial" w:cs="Arial"/>
          <w:b/>
          <w:sz w:val="28"/>
          <w:szCs w:val="28"/>
        </w:rPr>
        <w:t xml:space="preserve"> </w:t>
      </w:r>
      <w:r w:rsidR="00BD75A2" w:rsidRPr="00CB28C7">
        <w:rPr>
          <w:rFonts w:ascii="Arial" w:hAnsi="Arial" w:cs="Arial"/>
          <w:b/>
          <w:sz w:val="32"/>
        </w:rPr>
        <w:t>Fourniture</w:t>
      </w:r>
      <w:r w:rsidR="00017561">
        <w:rPr>
          <w:rFonts w:ascii="Arial" w:hAnsi="Arial" w:cs="Arial"/>
          <w:b/>
          <w:sz w:val="32"/>
          <w:lang w:val="fr-FR"/>
        </w:rPr>
        <w:t xml:space="preserve"> et </w:t>
      </w:r>
      <w:r w:rsidR="00BD75A2" w:rsidRPr="00CB28C7">
        <w:rPr>
          <w:rFonts w:ascii="Arial" w:hAnsi="Arial" w:cs="Arial"/>
          <w:b/>
          <w:sz w:val="32"/>
        </w:rPr>
        <w:t>livraison de c</w:t>
      </w:r>
      <w:r w:rsidR="00F31AE6" w:rsidRPr="00CB28C7">
        <w:rPr>
          <w:rFonts w:ascii="Arial" w:hAnsi="Arial" w:cs="Arial"/>
          <w:b/>
          <w:sz w:val="32"/>
        </w:rPr>
        <w:t>ollations froides</w:t>
      </w:r>
      <w:r w:rsidR="00017561">
        <w:rPr>
          <w:rFonts w:ascii="Arial" w:hAnsi="Arial" w:cs="Arial"/>
          <w:b/>
          <w:sz w:val="32"/>
          <w:lang w:val="fr-FR"/>
        </w:rPr>
        <w:t xml:space="preserve"> </w:t>
      </w:r>
      <w:r w:rsidR="00F31AE6" w:rsidRPr="00CB28C7">
        <w:rPr>
          <w:rFonts w:ascii="Arial" w:hAnsi="Arial" w:cs="Arial"/>
          <w:b/>
          <w:sz w:val="32"/>
        </w:rPr>
        <w:t>au</w:t>
      </w:r>
      <w:r w:rsidR="00A248F3" w:rsidRPr="00CB28C7">
        <w:rPr>
          <w:rFonts w:ascii="Arial" w:hAnsi="Arial" w:cs="Arial"/>
          <w:b/>
          <w:sz w:val="32"/>
        </w:rPr>
        <w:t xml:space="preserve"> </w:t>
      </w:r>
      <w:r w:rsidR="001C2D1C" w:rsidRPr="00CB28C7">
        <w:rPr>
          <w:rFonts w:ascii="Arial" w:hAnsi="Arial" w:cs="Arial"/>
          <w:b/>
          <w:sz w:val="32"/>
        </w:rPr>
        <w:t>C</w:t>
      </w:r>
      <w:r w:rsidR="00E92845" w:rsidRPr="00CB28C7">
        <w:rPr>
          <w:rFonts w:ascii="Arial" w:hAnsi="Arial" w:cs="Arial"/>
          <w:b/>
          <w:sz w:val="32"/>
        </w:rPr>
        <w:t>ollège</w:t>
      </w:r>
      <w:r w:rsidR="00797BB0">
        <w:rPr>
          <w:rFonts w:ascii="Arial" w:hAnsi="Arial" w:cs="Arial"/>
          <w:b/>
          <w:sz w:val="32"/>
        </w:rPr>
        <w:t xml:space="preserve"> NELSON MANDELA</w:t>
      </w:r>
    </w:p>
    <w:p w14:paraId="0E0936EE" w14:textId="77777777" w:rsidR="00FD1275" w:rsidRPr="004D35E9" w:rsidRDefault="00FD1275" w:rsidP="00710FD6">
      <w:pPr>
        <w:tabs>
          <w:tab w:val="left" w:pos="426"/>
          <w:tab w:val="left" w:pos="851"/>
        </w:tabs>
        <w:jc w:val="both"/>
        <w:rPr>
          <w:rFonts w:ascii="Arial" w:hAnsi="Arial" w:cs="Arial"/>
        </w:rPr>
      </w:pPr>
    </w:p>
    <w:p w14:paraId="128D00BC" w14:textId="77777777" w:rsidR="004F6323" w:rsidRPr="004D35E9" w:rsidRDefault="004F6323" w:rsidP="00710FD6">
      <w:pPr>
        <w:tabs>
          <w:tab w:val="left" w:pos="426"/>
          <w:tab w:val="left" w:pos="851"/>
        </w:tabs>
        <w:jc w:val="both"/>
        <w:rPr>
          <w:rFonts w:ascii="Arial" w:hAnsi="Arial" w:cs="Arial"/>
        </w:rPr>
      </w:pPr>
    </w:p>
    <w:p w14:paraId="4661EF95" w14:textId="0A58CBDA" w:rsidR="007D5FFC" w:rsidRPr="004D35E9" w:rsidRDefault="009E4A36" w:rsidP="007D5FFC">
      <w:pPr>
        <w:pStyle w:val="Standard"/>
        <w:rPr>
          <w:lang w:val="fr-FR"/>
        </w:rPr>
      </w:pPr>
      <w:r w:rsidRPr="004D35E9">
        <w:rPr>
          <w:rFonts w:ascii="Wingdings" w:eastAsia="Wingdings" w:hAnsi="Wingdings" w:cs="Wingdings"/>
          <w:b/>
          <w:color w:val="66CCFF"/>
          <w:spacing w:val="-10"/>
          <w:lang w:val="fr-FR"/>
        </w:rPr>
        <w:t></w:t>
      </w:r>
      <w:r w:rsidRPr="004D35E9">
        <w:rPr>
          <w:rFonts w:eastAsia="Arial" w:cs="Arial"/>
          <w:spacing w:val="-10"/>
          <w:lang w:val="fr-FR"/>
        </w:rPr>
        <w:t xml:space="preserve">  </w:t>
      </w:r>
      <w:r w:rsidRPr="004D35E9">
        <w:rPr>
          <w:rFonts w:cs="Arial"/>
          <w:lang w:val="fr-FR"/>
        </w:rPr>
        <w:t xml:space="preserve">Code CPV principal : </w:t>
      </w:r>
      <w:r w:rsidR="00CD6FDB" w:rsidRPr="00CD6FDB">
        <w:rPr>
          <w:lang w:val="fr-FR"/>
        </w:rPr>
        <w:t>55523100-3: Service de restauration scolaire</w:t>
      </w:r>
      <w:bookmarkStart w:id="0" w:name="_GoBack"/>
      <w:bookmarkEnd w:id="0"/>
    </w:p>
    <w:p w14:paraId="36310551" w14:textId="77777777" w:rsidR="009E4A36" w:rsidRPr="004D35E9" w:rsidRDefault="009E4A36" w:rsidP="009E4A36">
      <w:pPr>
        <w:tabs>
          <w:tab w:val="left" w:pos="426"/>
          <w:tab w:val="left" w:pos="851"/>
        </w:tabs>
        <w:jc w:val="both"/>
        <w:rPr>
          <w:rFonts w:ascii="Arial" w:hAnsi="Arial" w:cs="Arial"/>
          <w:i/>
          <w:sz w:val="18"/>
          <w:szCs w:val="18"/>
        </w:rPr>
      </w:pPr>
    </w:p>
    <w:p w14:paraId="11A5B445" w14:textId="77777777" w:rsidR="004F6323" w:rsidRPr="004D35E9" w:rsidRDefault="004F6323" w:rsidP="00710FD6">
      <w:pPr>
        <w:tabs>
          <w:tab w:val="left" w:pos="426"/>
          <w:tab w:val="left" w:pos="851"/>
        </w:tabs>
        <w:jc w:val="both"/>
        <w:rPr>
          <w:rFonts w:ascii="Arial" w:hAnsi="Arial" w:cs="Arial"/>
        </w:rPr>
      </w:pPr>
    </w:p>
    <w:p w14:paraId="1D016541" w14:textId="77777777" w:rsidR="009B1CD0" w:rsidRPr="004D35E9" w:rsidRDefault="009B1CD0" w:rsidP="0083205E">
      <w:pPr>
        <w:tabs>
          <w:tab w:val="left" w:pos="426"/>
          <w:tab w:val="left" w:pos="851"/>
        </w:tabs>
        <w:jc w:val="both"/>
        <w:rPr>
          <w:rFonts w:ascii="Arial" w:hAnsi="Arial" w:cs="Arial"/>
          <w:i/>
          <w:sz w:val="18"/>
          <w:szCs w:val="18"/>
        </w:rPr>
      </w:pPr>
      <w:proofErr w:type="gramStart"/>
      <w:r w:rsidRPr="004D35E9">
        <w:rPr>
          <w:rFonts w:ascii="Arial" w:eastAsia="Wingdings" w:hAnsi="Arial" w:cs="Arial"/>
          <w:b/>
          <w:color w:val="66CCFF"/>
          <w:spacing w:val="-10"/>
        </w:rPr>
        <w:t></w:t>
      </w:r>
      <w:r w:rsidRPr="004D35E9">
        <w:rPr>
          <w:rFonts w:ascii="Arial" w:eastAsia="Arial" w:hAnsi="Arial" w:cs="Arial"/>
          <w:spacing w:val="-10"/>
        </w:rPr>
        <w:t xml:space="preserve">  </w:t>
      </w:r>
      <w:r w:rsidRPr="004D35E9">
        <w:rPr>
          <w:rFonts w:ascii="Arial" w:hAnsi="Arial" w:cs="Arial"/>
        </w:rPr>
        <w:t>Cet</w:t>
      </w:r>
      <w:proofErr w:type="gramEnd"/>
      <w:r w:rsidRPr="004D35E9">
        <w:rPr>
          <w:rFonts w:ascii="Arial" w:hAnsi="Arial" w:cs="Arial"/>
        </w:rPr>
        <w:t xml:space="preserve"> acte d'engagement correspond :</w:t>
      </w:r>
    </w:p>
    <w:p w14:paraId="59962C34" w14:textId="77777777" w:rsidR="009B1CD0" w:rsidRPr="004D35E9" w:rsidRDefault="009B1CD0" w:rsidP="00934503">
      <w:pPr>
        <w:tabs>
          <w:tab w:val="left" w:pos="426"/>
          <w:tab w:val="left" w:pos="851"/>
        </w:tabs>
        <w:jc w:val="both"/>
        <w:rPr>
          <w:rFonts w:ascii="Arial" w:hAnsi="Arial" w:cs="Arial"/>
        </w:rPr>
      </w:pPr>
    </w:p>
    <w:p w14:paraId="712AAC91" w14:textId="77777777" w:rsidR="009B1CD0" w:rsidRPr="004D35E9" w:rsidRDefault="009B1CD0" w:rsidP="00CD46CC">
      <w:pPr>
        <w:numPr>
          <w:ilvl w:val="0"/>
          <w:numId w:val="3"/>
        </w:numPr>
        <w:tabs>
          <w:tab w:val="left" w:pos="426"/>
          <w:tab w:val="left" w:pos="851"/>
        </w:tabs>
        <w:spacing w:before="120"/>
        <w:ind w:left="782" w:hanging="357"/>
        <w:jc w:val="both"/>
        <w:rPr>
          <w:rFonts w:ascii="Arial" w:hAnsi="Arial" w:cs="Arial"/>
        </w:rPr>
      </w:pPr>
    </w:p>
    <w:p w14:paraId="0D2B232D" w14:textId="77777777" w:rsidR="009B1CD0" w:rsidRPr="004D35E9" w:rsidRDefault="00143A72" w:rsidP="009B45B9">
      <w:pPr>
        <w:tabs>
          <w:tab w:val="left" w:pos="426"/>
          <w:tab w:val="left" w:pos="851"/>
        </w:tabs>
        <w:ind w:left="851"/>
        <w:jc w:val="both"/>
        <w:rPr>
          <w:rFonts w:ascii="Arial" w:hAnsi="Arial" w:cs="Arial"/>
        </w:rPr>
      </w:pPr>
      <w:r w:rsidRPr="004D35E9">
        <w:rPr>
          <w:rFonts w:ascii="Arial" w:hAnsi="Arial" w:cs="Arial"/>
        </w:rPr>
        <w:fldChar w:fldCharType="begin">
          <w:ffData>
            <w:name w:val=""/>
            <w:enabled/>
            <w:calcOnExit w:val="0"/>
            <w:checkBox>
              <w:size w:val="20"/>
              <w:default w:val="1"/>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à</w:t>
      </w:r>
      <w:proofErr w:type="gramEnd"/>
      <w:r w:rsidR="009B1CD0" w:rsidRPr="004D35E9">
        <w:rPr>
          <w:rFonts w:ascii="Arial" w:hAnsi="Arial" w:cs="Arial"/>
        </w:rPr>
        <w:t xml:space="preserve"> l’ensemble de l’accord-cadre </w:t>
      </w:r>
      <w:r w:rsidR="009B1CD0" w:rsidRPr="004D35E9">
        <w:rPr>
          <w:rFonts w:ascii="Arial" w:hAnsi="Arial" w:cs="Arial"/>
          <w:i/>
          <w:iCs/>
          <w:sz w:val="18"/>
          <w:szCs w:val="18"/>
        </w:rPr>
        <w:t>(en cas de non allotissement)</w:t>
      </w:r>
      <w:r w:rsidR="00B87564" w:rsidRPr="004D35E9">
        <w:rPr>
          <w:rFonts w:ascii="Arial" w:hAnsi="Arial" w:cs="Arial"/>
          <w:i/>
          <w:iCs/>
          <w:sz w:val="18"/>
          <w:szCs w:val="18"/>
        </w:rPr>
        <w:t> </w:t>
      </w:r>
      <w:r w:rsidR="00B87564" w:rsidRPr="004D35E9">
        <w:rPr>
          <w:rFonts w:ascii="Arial" w:hAnsi="Arial" w:cs="Arial"/>
          <w:iCs/>
        </w:rPr>
        <w:t>;</w:t>
      </w:r>
    </w:p>
    <w:p w14:paraId="4AF1296C" w14:textId="77777777" w:rsidR="009B1CD0" w:rsidRPr="004D35E9" w:rsidRDefault="009B1CD0" w:rsidP="009B45B9">
      <w:pPr>
        <w:tabs>
          <w:tab w:val="left" w:pos="426"/>
          <w:tab w:val="left" w:pos="851"/>
        </w:tabs>
        <w:jc w:val="both"/>
        <w:rPr>
          <w:rFonts w:ascii="Arial" w:hAnsi="Arial" w:cs="Arial"/>
        </w:rPr>
      </w:pPr>
    </w:p>
    <w:p w14:paraId="20CEF74B" w14:textId="77777777" w:rsidR="00B87564" w:rsidRPr="004D35E9" w:rsidRDefault="007D7A65" w:rsidP="009B45B9">
      <w:pPr>
        <w:pStyle w:val="fcasegauche"/>
        <w:tabs>
          <w:tab w:val="left" w:pos="851"/>
        </w:tabs>
        <w:spacing w:after="0"/>
        <w:ind w:left="851" w:firstLine="0"/>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009B1CD0" w:rsidRPr="004D35E9">
        <w:rPr>
          <w:rFonts w:ascii="Arial" w:hAnsi="Arial" w:cs="Arial"/>
        </w:rPr>
        <w:tab/>
      </w:r>
      <w:proofErr w:type="gramStart"/>
      <w:r w:rsidR="00B87564" w:rsidRPr="004D35E9">
        <w:rPr>
          <w:rFonts w:ascii="Arial" w:hAnsi="Arial" w:cs="Arial"/>
        </w:rPr>
        <w:t>au</w:t>
      </w:r>
      <w:proofErr w:type="gramEnd"/>
      <w:r w:rsidR="00B87564" w:rsidRPr="004D35E9">
        <w:rPr>
          <w:rFonts w:ascii="Arial" w:hAnsi="Arial" w:cs="Arial"/>
        </w:rPr>
        <w:t xml:space="preserve"> lot n°……</w:t>
      </w:r>
      <w:r w:rsidR="00A90964" w:rsidRPr="004D35E9">
        <w:rPr>
          <w:rFonts w:ascii="Arial" w:hAnsi="Arial" w:cs="Arial"/>
        </w:rPr>
        <w:t>….……</w:t>
      </w:r>
      <w:r w:rsidR="00B87564" w:rsidRPr="004D35E9">
        <w:rPr>
          <w:rFonts w:ascii="Arial" w:hAnsi="Arial" w:cs="Arial"/>
        </w:rPr>
        <w:t xml:space="preserve">du marché ou de l’accord-cadre </w:t>
      </w:r>
      <w:r w:rsidR="00B87564" w:rsidRPr="004D35E9">
        <w:rPr>
          <w:rFonts w:ascii="Arial" w:hAnsi="Arial" w:cs="Arial"/>
          <w:i/>
          <w:iCs/>
          <w:sz w:val="18"/>
          <w:szCs w:val="18"/>
        </w:rPr>
        <w:t>(en cas d’allotissement)</w:t>
      </w:r>
      <w:r w:rsidR="00B87564" w:rsidRPr="004D35E9">
        <w:rPr>
          <w:rFonts w:ascii="Arial" w:hAnsi="Arial" w:cs="Arial"/>
        </w:rPr>
        <w:t> ;</w:t>
      </w:r>
    </w:p>
    <w:p w14:paraId="3EF1B0AB" w14:textId="77777777" w:rsidR="009B1CD0" w:rsidRPr="004D35E9" w:rsidRDefault="009B1CD0" w:rsidP="009B45B9">
      <w:pPr>
        <w:pStyle w:val="fcasegauche"/>
        <w:tabs>
          <w:tab w:val="left" w:pos="851"/>
        </w:tabs>
        <w:spacing w:after="0"/>
        <w:ind w:left="851" w:firstLine="0"/>
        <w:rPr>
          <w:rFonts w:ascii="Arial" w:hAnsi="Arial" w:cs="Arial"/>
          <w:i/>
          <w:iCs/>
          <w:sz w:val="18"/>
          <w:szCs w:val="18"/>
        </w:rPr>
      </w:pPr>
      <w:r w:rsidRPr="004D35E9">
        <w:rPr>
          <w:rFonts w:ascii="Arial" w:hAnsi="Arial" w:cs="Arial"/>
          <w:i/>
          <w:iCs/>
          <w:sz w:val="18"/>
          <w:szCs w:val="18"/>
        </w:rPr>
        <w:t xml:space="preserve">(Indiquer l’intitulé du </w:t>
      </w:r>
      <w:r w:rsidR="00B87564" w:rsidRPr="004D35E9">
        <w:rPr>
          <w:rFonts w:ascii="Arial" w:hAnsi="Arial" w:cs="Arial"/>
          <w:i/>
          <w:iCs/>
          <w:sz w:val="18"/>
          <w:szCs w:val="18"/>
        </w:rPr>
        <w:t xml:space="preserve">ou des </w:t>
      </w:r>
      <w:r w:rsidRPr="004D35E9">
        <w:rPr>
          <w:rFonts w:ascii="Arial" w:hAnsi="Arial" w:cs="Arial"/>
          <w:i/>
          <w:iCs/>
          <w:sz w:val="18"/>
          <w:szCs w:val="18"/>
        </w:rPr>
        <w:t>lot</w:t>
      </w:r>
      <w:r w:rsidR="00B87564" w:rsidRPr="004D35E9">
        <w:rPr>
          <w:rFonts w:ascii="Arial" w:hAnsi="Arial" w:cs="Arial"/>
          <w:i/>
          <w:iCs/>
          <w:sz w:val="18"/>
          <w:szCs w:val="18"/>
        </w:rPr>
        <w:t>s</w:t>
      </w:r>
      <w:r w:rsidRPr="004D35E9">
        <w:rPr>
          <w:rFonts w:ascii="Arial" w:hAnsi="Arial" w:cs="Arial"/>
          <w:i/>
          <w:iCs/>
          <w:sz w:val="18"/>
          <w:szCs w:val="18"/>
        </w:rPr>
        <w:t xml:space="preserve"> tel qu’il figure dans l’avis d'appel à la concurrence</w:t>
      </w:r>
      <w:r w:rsidRPr="004D35E9">
        <w:rPr>
          <w:rFonts w:ascii="Arial" w:hAnsi="Arial" w:cs="Arial"/>
          <w:bCs/>
          <w:i/>
          <w:iCs/>
          <w:sz w:val="18"/>
          <w:szCs w:val="18"/>
        </w:rPr>
        <w:t xml:space="preserve"> ou </w:t>
      </w:r>
      <w:r w:rsidR="001C40C0" w:rsidRPr="004D35E9">
        <w:rPr>
          <w:rFonts w:ascii="Arial" w:hAnsi="Arial" w:cs="Arial"/>
          <w:bCs/>
          <w:i/>
          <w:iCs/>
          <w:sz w:val="18"/>
          <w:szCs w:val="18"/>
        </w:rPr>
        <w:t>l’invitation à confirmer l’intérêt</w:t>
      </w:r>
      <w:r w:rsidRPr="004D35E9">
        <w:rPr>
          <w:rFonts w:ascii="Arial" w:hAnsi="Arial" w:cs="Arial"/>
          <w:bCs/>
          <w:i/>
          <w:iCs/>
          <w:sz w:val="18"/>
          <w:szCs w:val="18"/>
        </w:rPr>
        <w:t>.</w:t>
      </w:r>
      <w:r w:rsidRPr="004D35E9">
        <w:rPr>
          <w:rFonts w:ascii="Arial" w:hAnsi="Arial" w:cs="Arial"/>
          <w:i/>
          <w:iCs/>
          <w:sz w:val="18"/>
          <w:szCs w:val="18"/>
        </w:rPr>
        <w:t>)</w:t>
      </w:r>
    </w:p>
    <w:p w14:paraId="59136158" w14:textId="77777777" w:rsidR="00595CA2" w:rsidRPr="004D35E9" w:rsidRDefault="00595CA2" w:rsidP="009B45B9">
      <w:pPr>
        <w:pStyle w:val="fcasegauche"/>
        <w:tabs>
          <w:tab w:val="left" w:pos="851"/>
        </w:tabs>
        <w:spacing w:after="0"/>
        <w:ind w:left="851" w:firstLine="0"/>
        <w:rPr>
          <w:rFonts w:ascii="Arial" w:hAnsi="Arial" w:cs="Arial"/>
          <w:i/>
          <w:iCs/>
          <w:sz w:val="18"/>
          <w:szCs w:val="18"/>
        </w:rPr>
      </w:pPr>
    </w:p>
    <w:p w14:paraId="578A42E9" w14:textId="77777777" w:rsidR="00B87564" w:rsidRPr="004D35E9" w:rsidRDefault="00595CA2" w:rsidP="00595CA2">
      <w:pPr>
        <w:pStyle w:val="fcasegauche"/>
        <w:tabs>
          <w:tab w:val="left" w:pos="851"/>
        </w:tabs>
        <w:spacing w:after="0"/>
        <w:rPr>
          <w:rFonts w:ascii="Arial" w:hAnsi="Arial" w:cs="Arial"/>
        </w:rPr>
      </w:pPr>
      <w:r w:rsidRPr="004D35E9">
        <w:rPr>
          <w:rFonts w:ascii="Arial" w:hAnsi="Arial" w:cs="Arial"/>
        </w:rPr>
        <w:tab/>
      </w:r>
      <w:r w:rsidRPr="004D35E9">
        <w:rPr>
          <w:rFonts w:ascii="Arial" w:hAnsi="Arial" w:cs="Arial"/>
        </w:rPr>
        <w:tab/>
      </w:r>
      <w:r w:rsidR="00B87564" w:rsidRPr="004D35E9">
        <w:rPr>
          <w:rFonts w:ascii="Arial" w:hAnsi="Arial" w:cs="Arial"/>
        </w:rPr>
        <w:fldChar w:fldCharType="begin">
          <w:ffData>
            <w:name w:val=""/>
            <w:enabled/>
            <w:calcOnExit w:val="0"/>
            <w:checkBox>
              <w:size w:val="20"/>
              <w:default w:val="0"/>
            </w:checkBox>
          </w:ffData>
        </w:fldChar>
      </w:r>
      <w:r w:rsidR="00B87564"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00B87564" w:rsidRPr="004D35E9">
        <w:rPr>
          <w:rFonts w:ascii="Arial" w:hAnsi="Arial" w:cs="Arial"/>
        </w:rPr>
        <w:fldChar w:fldCharType="end"/>
      </w:r>
      <w:r w:rsidR="00B87564" w:rsidRPr="004D35E9">
        <w:rPr>
          <w:rFonts w:ascii="Arial" w:hAnsi="Arial" w:cs="Arial"/>
        </w:rPr>
        <w:tab/>
      </w:r>
      <w:proofErr w:type="gramStart"/>
      <w:r w:rsidR="00B12207" w:rsidRPr="004D35E9">
        <w:rPr>
          <w:rFonts w:ascii="Arial" w:hAnsi="Arial" w:cs="Arial"/>
        </w:rPr>
        <w:t>correspondant</w:t>
      </w:r>
      <w:proofErr w:type="gramEnd"/>
      <w:r w:rsidR="00B87564" w:rsidRPr="004D35E9">
        <w:rPr>
          <w:rFonts w:ascii="Arial" w:hAnsi="Arial" w:cs="Arial"/>
        </w:rPr>
        <w:t xml:space="preserve">, pour les lots n°……., à l’offre variable </w:t>
      </w:r>
      <w:r w:rsidR="00B87564" w:rsidRPr="004D35E9">
        <w:rPr>
          <w:rFonts w:ascii="Arial" w:hAnsi="Arial" w:cs="Arial"/>
          <w:i/>
          <w:iCs/>
          <w:sz w:val="18"/>
          <w:szCs w:val="18"/>
        </w:rPr>
        <w:t>(en cas d’allotissement)</w:t>
      </w:r>
      <w:r w:rsidR="00B87564" w:rsidRPr="004D35E9">
        <w:rPr>
          <w:rFonts w:ascii="Arial" w:hAnsi="Arial" w:cs="Arial"/>
        </w:rPr>
        <w:t> ;</w:t>
      </w:r>
    </w:p>
    <w:p w14:paraId="6E35CB98" w14:textId="77777777" w:rsidR="005A4CB5" w:rsidRPr="004D35E9" w:rsidRDefault="005A4CB5" w:rsidP="005A4CB5">
      <w:pPr>
        <w:pStyle w:val="fcasegauche"/>
        <w:tabs>
          <w:tab w:val="left" w:pos="851"/>
        </w:tabs>
        <w:spacing w:after="0"/>
        <w:ind w:left="851" w:firstLine="0"/>
        <w:rPr>
          <w:rFonts w:ascii="Arial" w:hAnsi="Arial" w:cs="Arial"/>
        </w:rPr>
      </w:pPr>
      <w:r w:rsidRPr="004D35E9">
        <w:rPr>
          <w:rFonts w:ascii="Arial" w:hAnsi="Arial" w:cs="Arial"/>
        </w:rPr>
        <w:tab/>
      </w:r>
      <w:r w:rsidRPr="004D35E9">
        <w:rPr>
          <w:rFonts w:ascii="Arial" w:hAnsi="Arial" w:cs="Arial"/>
          <w:i/>
          <w:iCs/>
          <w:sz w:val="18"/>
          <w:szCs w:val="18"/>
        </w:rPr>
        <w:t>(</w:t>
      </w:r>
      <w:proofErr w:type="gramStart"/>
      <w:r w:rsidRPr="004D35E9">
        <w:rPr>
          <w:rFonts w:ascii="Arial" w:hAnsi="Arial" w:cs="Arial"/>
          <w:i/>
          <w:iCs/>
          <w:sz w:val="18"/>
          <w:szCs w:val="18"/>
        </w:rPr>
        <w:t>l’acheteur</w:t>
      </w:r>
      <w:proofErr w:type="gramEnd"/>
      <w:r w:rsidRPr="004D35E9">
        <w:rPr>
          <w:rFonts w:ascii="Arial" w:hAnsi="Arial" w:cs="Arial"/>
          <w:i/>
          <w:iCs/>
          <w:sz w:val="18"/>
          <w:szCs w:val="18"/>
        </w:rPr>
        <w:t xml:space="preserve"> duplique cette mention tant que de besoin</w:t>
      </w:r>
      <w:r w:rsidRPr="004D35E9">
        <w:rPr>
          <w:rFonts w:ascii="Arial" w:hAnsi="Arial" w:cs="Arial"/>
          <w:bCs/>
          <w:i/>
          <w:iCs/>
          <w:sz w:val="18"/>
          <w:szCs w:val="18"/>
        </w:rPr>
        <w:t>.</w:t>
      </w:r>
      <w:r w:rsidRPr="004D35E9">
        <w:rPr>
          <w:rFonts w:ascii="Arial" w:hAnsi="Arial" w:cs="Arial"/>
          <w:i/>
          <w:iCs/>
          <w:sz w:val="18"/>
          <w:szCs w:val="18"/>
        </w:rPr>
        <w:t>)</w:t>
      </w:r>
    </w:p>
    <w:p w14:paraId="20D07617" w14:textId="77777777" w:rsidR="009B1CD0" w:rsidRPr="004D35E9" w:rsidRDefault="009B1CD0" w:rsidP="006C4338">
      <w:pPr>
        <w:pStyle w:val="fcasegauche"/>
        <w:tabs>
          <w:tab w:val="left" w:pos="851"/>
        </w:tabs>
        <w:spacing w:after="0"/>
        <w:ind w:left="0" w:firstLine="0"/>
        <w:rPr>
          <w:rFonts w:ascii="Arial" w:hAnsi="Arial" w:cs="Arial"/>
        </w:rPr>
      </w:pPr>
    </w:p>
    <w:p w14:paraId="784F0B2C" w14:textId="77777777" w:rsidR="009B1CD0" w:rsidRPr="004D35E9" w:rsidRDefault="009B1CD0" w:rsidP="006C4338">
      <w:pPr>
        <w:pStyle w:val="fcasegauche"/>
        <w:numPr>
          <w:ilvl w:val="0"/>
          <w:numId w:val="3"/>
        </w:numPr>
        <w:tabs>
          <w:tab w:val="left" w:pos="851"/>
        </w:tabs>
        <w:spacing w:before="120" w:after="0"/>
        <w:ind w:left="782" w:hanging="357"/>
        <w:rPr>
          <w:rFonts w:ascii="Arial" w:hAnsi="Arial" w:cs="Arial"/>
          <w:iCs/>
        </w:rPr>
      </w:pPr>
    </w:p>
    <w:p w14:paraId="0B6C8761" w14:textId="77777777" w:rsidR="009B1CD0" w:rsidRPr="004D35E9" w:rsidRDefault="00143A72" w:rsidP="006F3DF9">
      <w:pPr>
        <w:pStyle w:val="fcasegauche"/>
        <w:tabs>
          <w:tab w:val="left" w:pos="851"/>
        </w:tabs>
        <w:spacing w:after="0"/>
        <w:ind w:left="851" w:firstLine="0"/>
        <w:rPr>
          <w:rFonts w:ascii="Arial" w:hAnsi="Arial" w:cs="Arial"/>
        </w:rPr>
      </w:pPr>
      <w:r w:rsidRPr="004D35E9">
        <w:rPr>
          <w:rFonts w:ascii="Arial" w:hAnsi="Arial" w:cs="Arial"/>
        </w:rPr>
        <w:fldChar w:fldCharType="begin">
          <w:ffData>
            <w:name w:val=""/>
            <w:enabled/>
            <w:calcOnExit w:val="0"/>
            <w:checkBox>
              <w:size w:val="20"/>
              <w:default w:val="1"/>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à</w:t>
      </w:r>
      <w:proofErr w:type="gramEnd"/>
      <w:r w:rsidR="009B1CD0" w:rsidRPr="004D35E9">
        <w:rPr>
          <w:rFonts w:ascii="Arial" w:hAnsi="Arial" w:cs="Arial"/>
        </w:rPr>
        <w:t xml:space="preserve"> l’offre de base.</w:t>
      </w:r>
    </w:p>
    <w:p w14:paraId="5D925965" w14:textId="77777777" w:rsidR="009B1CD0" w:rsidRPr="004D35E9" w:rsidRDefault="009B1CD0" w:rsidP="005846FB">
      <w:pPr>
        <w:pStyle w:val="fcasegauche"/>
        <w:tabs>
          <w:tab w:val="left" w:pos="851"/>
        </w:tabs>
        <w:spacing w:after="0"/>
        <w:rPr>
          <w:rFonts w:ascii="Arial" w:hAnsi="Arial" w:cs="Arial"/>
        </w:rPr>
      </w:pPr>
    </w:p>
    <w:p w14:paraId="527C6AA1" w14:textId="77777777" w:rsidR="009B1CD0" w:rsidRPr="004D35E9" w:rsidRDefault="007D7A65" w:rsidP="005846FB">
      <w:pPr>
        <w:pStyle w:val="fcasegauche"/>
        <w:tabs>
          <w:tab w:val="left" w:pos="851"/>
        </w:tabs>
        <w:spacing w:after="0"/>
        <w:ind w:left="851" w:firstLine="0"/>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à</w:t>
      </w:r>
      <w:proofErr w:type="gramEnd"/>
      <w:r w:rsidR="009B1CD0" w:rsidRPr="004D35E9">
        <w:rPr>
          <w:rFonts w:ascii="Arial" w:hAnsi="Arial" w:cs="Arial"/>
        </w:rPr>
        <w:t xml:space="preserve"> la variante suivante : </w:t>
      </w:r>
    </w:p>
    <w:p w14:paraId="0A1394C2" w14:textId="77777777" w:rsidR="00DB0943" w:rsidRPr="004D35E9" w:rsidRDefault="00DB0943" w:rsidP="005846FB">
      <w:pPr>
        <w:pStyle w:val="fcasegauche"/>
        <w:tabs>
          <w:tab w:val="left" w:pos="851"/>
        </w:tabs>
        <w:spacing w:after="0"/>
        <w:ind w:left="851" w:firstLine="0"/>
        <w:rPr>
          <w:rFonts w:ascii="Arial" w:hAnsi="Arial" w:cs="Arial"/>
        </w:rPr>
      </w:pPr>
    </w:p>
    <w:p w14:paraId="2C3E8A07" w14:textId="77777777" w:rsidR="00DB0943" w:rsidRPr="004D35E9" w:rsidRDefault="00DB0943" w:rsidP="00DB0943">
      <w:pPr>
        <w:pStyle w:val="fcasegauche"/>
        <w:spacing w:after="0"/>
        <w:ind w:left="851" w:firstLine="0"/>
        <w:rPr>
          <w:rFonts w:ascii="Arial" w:hAnsi="Arial" w:cs="Arial"/>
        </w:rPr>
      </w:pPr>
      <w:r w:rsidRPr="004D35E9">
        <w:fldChar w:fldCharType="begin">
          <w:ffData>
            <w:name w:val=""/>
            <w:enabled/>
            <w:calcOnExit w:val="0"/>
            <w:checkBox>
              <w:size w:val="20"/>
              <w:default w:val="0"/>
            </w:checkBox>
          </w:ffData>
        </w:fldChar>
      </w:r>
      <w:r w:rsidRPr="004D35E9">
        <w:instrText xml:space="preserve"> FORMCHECKBOX </w:instrText>
      </w:r>
      <w:r w:rsidR="00CD6FDB">
        <w:fldChar w:fldCharType="separate"/>
      </w:r>
      <w:r w:rsidRPr="004D35E9">
        <w:fldChar w:fldCharType="end"/>
      </w:r>
      <w:r w:rsidRPr="004D35E9">
        <w:rPr>
          <w:rFonts w:ascii="Arial" w:hAnsi="Arial" w:cs="Arial"/>
        </w:rPr>
        <w:tab/>
      </w:r>
      <w:proofErr w:type="gramStart"/>
      <w:r w:rsidRPr="004D35E9">
        <w:rPr>
          <w:rFonts w:ascii="Arial" w:hAnsi="Arial" w:cs="Arial"/>
        </w:rPr>
        <w:t>aux</w:t>
      </w:r>
      <w:proofErr w:type="gramEnd"/>
      <w:r w:rsidRPr="004D35E9">
        <w:rPr>
          <w:rFonts w:ascii="Arial" w:hAnsi="Arial" w:cs="Arial"/>
        </w:rPr>
        <w:t xml:space="preserve"> prestations supplémentaires ou alternatives</w:t>
      </w:r>
      <w:r w:rsidRPr="004D35E9">
        <w:rPr>
          <w:rStyle w:val="Caractresdenotedebasdepage"/>
          <w:rFonts w:ascii="Arial" w:hAnsi="Arial"/>
        </w:rPr>
        <w:footnoteReference w:id="1"/>
      </w:r>
      <w:r w:rsidRPr="004D35E9">
        <w:rPr>
          <w:rFonts w:ascii="Arial" w:hAnsi="Arial" w:cs="Arial"/>
        </w:rPr>
        <w:t xml:space="preserve"> suivantes : </w:t>
      </w:r>
    </w:p>
    <w:p w14:paraId="7642072E" w14:textId="77777777" w:rsidR="009B1CD0" w:rsidRPr="004D35E9" w:rsidRDefault="009B1CD0" w:rsidP="009B45B9">
      <w:pPr>
        <w:pStyle w:val="fcasegauche"/>
        <w:tabs>
          <w:tab w:val="left" w:pos="851"/>
        </w:tabs>
        <w:spacing w:after="0"/>
        <w:ind w:left="851" w:firstLine="0"/>
        <w:rPr>
          <w:rFonts w:ascii="Arial" w:hAnsi="Arial" w:cs="Arial"/>
        </w:rPr>
      </w:pPr>
    </w:p>
    <w:p w14:paraId="5E1A6B57" w14:textId="77777777" w:rsidR="005546A9" w:rsidRPr="004D35E9" w:rsidRDefault="005546A9" w:rsidP="006C4338">
      <w:pPr>
        <w:tabs>
          <w:tab w:val="left" w:pos="851"/>
        </w:tabs>
        <w:rPr>
          <w:rFonts w:ascii="Arial" w:hAnsi="Arial" w:cs="Arial"/>
        </w:rPr>
      </w:pPr>
    </w:p>
    <w:p w14:paraId="3694DDB8" w14:textId="77777777" w:rsidR="00835571" w:rsidRPr="004D35E9" w:rsidRDefault="0083557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D35E9" w14:paraId="1D5BF296" w14:textId="77777777">
        <w:tc>
          <w:tcPr>
            <w:tcW w:w="10277" w:type="dxa"/>
            <w:shd w:val="clear" w:color="auto" w:fill="66CCFF"/>
          </w:tcPr>
          <w:p w14:paraId="080AB204" w14:textId="77777777" w:rsidR="009B1CD0" w:rsidRPr="004D35E9" w:rsidRDefault="009B1CD0" w:rsidP="009B45B9">
            <w:pPr>
              <w:tabs>
                <w:tab w:val="left" w:pos="-142"/>
                <w:tab w:val="left" w:pos="851"/>
                <w:tab w:val="left" w:pos="4111"/>
              </w:tabs>
              <w:jc w:val="both"/>
              <w:rPr>
                <w:rFonts w:ascii="Arial" w:hAnsi="Arial" w:cs="Arial"/>
              </w:rPr>
            </w:pPr>
            <w:r w:rsidRPr="004D35E9">
              <w:rPr>
                <w:rFonts w:ascii="Arial" w:hAnsi="Arial" w:cs="Arial"/>
                <w:b/>
                <w:sz w:val="22"/>
                <w:szCs w:val="22"/>
              </w:rPr>
              <w:t xml:space="preserve">B - Engagement </w:t>
            </w:r>
            <w:r w:rsidR="00166B56" w:rsidRPr="004D35E9">
              <w:rPr>
                <w:rFonts w:ascii="Arial" w:hAnsi="Arial" w:cs="Arial"/>
                <w:b/>
                <w:sz w:val="22"/>
                <w:szCs w:val="22"/>
              </w:rPr>
              <w:t>du titulaire ou du groupement titulaire</w:t>
            </w:r>
            <w:r w:rsidRPr="004D35E9">
              <w:rPr>
                <w:rFonts w:ascii="Arial" w:hAnsi="Arial" w:cs="Arial"/>
                <w:b/>
                <w:sz w:val="22"/>
                <w:szCs w:val="22"/>
              </w:rPr>
              <w:t>.</w:t>
            </w:r>
          </w:p>
        </w:tc>
      </w:tr>
    </w:tbl>
    <w:p w14:paraId="6B7621A2" w14:textId="77777777" w:rsidR="00FD1275" w:rsidRPr="004D35E9" w:rsidRDefault="00FD1275" w:rsidP="007D5FFC">
      <w:pPr>
        <w:pStyle w:val="Titre2"/>
        <w:numPr>
          <w:ilvl w:val="0"/>
          <w:numId w:val="0"/>
        </w:numPr>
        <w:tabs>
          <w:tab w:val="left" w:pos="851"/>
          <w:tab w:val="left" w:pos="2268"/>
        </w:tabs>
        <w:rPr>
          <w:rFonts w:ascii="Arial" w:hAnsi="Arial" w:cs="Arial"/>
          <w:i/>
          <w:iCs/>
          <w:sz w:val="18"/>
          <w:szCs w:val="18"/>
        </w:rPr>
      </w:pPr>
    </w:p>
    <w:p w14:paraId="2DF52616" w14:textId="77777777" w:rsidR="009B1CD0" w:rsidRPr="004D35E9" w:rsidRDefault="009B1CD0" w:rsidP="006C4338">
      <w:pPr>
        <w:pStyle w:val="Titre2"/>
        <w:tabs>
          <w:tab w:val="left" w:pos="851"/>
          <w:tab w:val="left" w:pos="2268"/>
        </w:tabs>
        <w:rPr>
          <w:rFonts w:ascii="Arial" w:hAnsi="Arial" w:cs="Arial"/>
          <w:i/>
          <w:iCs/>
          <w:sz w:val="18"/>
          <w:szCs w:val="18"/>
        </w:rPr>
      </w:pPr>
      <w:r w:rsidRPr="004D35E9">
        <w:rPr>
          <w:rFonts w:ascii="Arial" w:hAnsi="Arial" w:cs="Arial"/>
          <w:sz w:val="22"/>
          <w:szCs w:val="22"/>
        </w:rPr>
        <w:t xml:space="preserve">B1 - Identification et engagement </w:t>
      </w:r>
      <w:r w:rsidR="00CD185D" w:rsidRPr="004D35E9">
        <w:rPr>
          <w:rFonts w:ascii="Arial" w:hAnsi="Arial" w:cs="Arial"/>
          <w:sz w:val="22"/>
          <w:szCs w:val="22"/>
        </w:rPr>
        <w:t>du titulaire</w:t>
      </w:r>
      <w:r w:rsidR="0021797C" w:rsidRPr="004D35E9">
        <w:rPr>
          <w:rFonts w:ascii="Arial" w:hAnsi="Arial" w:cs="Arial"/>
          <w:sz w:val="22"/>
          <w:szCs w:val="22"/>
        </w:rPr>
        <w:t xml:space="preserve"> ou du groupement titulaire</w:t>
      </w:r>
      <w:r w:rsidRPr="004D35E9">
        <w:rPr>
          <w:rFonts w:ascii="Arial" w:hAnsi="Arial" w:cs="Arial"/>
          <w:sz w:val="22"/>
          <w:szCs w:val="22"/>
        </w:rPr>
        <w:t> :</w:t>
      </w:r>
    </w:p>
    <w:p w14:paraId="30C2D290" w14:textId="77777777" w:rsidR="009B1CD0" w:rsidRPr="004D35E9" w:rsidRDefault="009B1CD0" w:rsidP="005846FB">
      <w:pPr>
        <w:tabs>
          <w:tab w:val="left" w:pos="851"/>
        </w:tabs>
        <w:rPr>
          <w:rFonts w:ascii="Arial" w:hAnsi="Arial" w:cs="Arial"/>
        </w:rPr>
      </w:pPr>
    </w:p>
    <w:p w14:paraId="3D14BD79" w14:textId="77777777" w:rsidR="009B1CD0" w:rsidRPr="004D35E9" w:rsidRDefault="009B1CD0" w:rsidP="005846FB">
      <w:pPr>
        <w:tabs>
          <w:tab w:val="left" w:pos="851"/>
        </w:tabs>
        <w:jc w:val="both"/>
        <w:rPr>
          <w:rFonts w:ascii="Arial" w:hAnsi="Arial" w:cs="Arial"/>
        </w:rPr>
      </w:pPr>
      <w:r w:rsidRPr="004D35E9">
        <w:rPr>
          <w:rFonts w:ascii="Arial" w:hAnsi="Arial" w:cs="Arial"/>
        </w:rPr>
        <w:t>Après avoir pris connaissance des pièces constitutives du marché ou de l’accord-cadre suivantes,</w:t>
      </w:r>
    </w:p>
    <w:p w14:paraId="5FB598A8" w14:textId="3731BF50" w:rsidR="00B12207" w:rsidRPr="00665247" w:rsidRDefault="00143A72" w:rsidP="005846FB">
      <w:pPr>
        <w:tabs>
          <w:tab w:val="left" w:pos="851"/>
        </w:tabs>
        <w:spacing w:before="120"/>
        <w:ind w:left="1135" w:hanging="284"/>
        <w:jc w:val="both"/>
        <w:rPr>
          <w:rFonts w:ascii="Arial" w:hAnsi="Arial" w:cs="Arial"/>
          <w:b/>
        </w:rPr>
      </w:pPr>
      <w:r w:rsidRPr="004D35E9">
        <w:rPr>
          <w:rFonts w:ascii="Arial" w:hAnsi="Arial" w:cs="Arial"/>
        </w:rPr>
        <w:fldChar w:fldCharType="begin">
          <w:ffData>
            <w:name w:val=""/>
            <w:enabled/>
            <w:calcOnExit w:val="0"/>
            <w:checkBox>
              <w:size w:val="20"/>
              <w:default w:val="1"/>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00C67830" w:rsidRPr="004D35E9">
        <w:rPr>
          <w:rFonts w:ascii="Arial" w:hAnsi="Arial" w:cs="Arial"/>
        </w:rPr>
        <w:t xml:space="preserve"> </w:t>
      </w:r>
      <w:r w:rsidR="00C67830" w:rsidRPr="00665247">
        <w:rPr>
          <w:rFonts w:ascii="Arial" w:hAnsi="Arial" w:cs="Arial"/>
        </w:rPr>
        <w:t xml:space="preserve">CCP n° </w:t>
      </w:r>
      <w:r w:rsidR="00091D2C" w:rsidRPr="00665247">
        <w:rPr>
          <w:b/>
          <w:bCs/>
        </w:rPr>
        <w:t>202</w:t>
      </w:r>
      <w:r w:rsidR="00E92845" w:rsidRPr="00665247">
        <w:rPr>
          <w:b/>
          <w:bCs/>
        </w:rPr>
        <w:t xml:space="preserve">5 – COLLATIONS – CLG </w:t>
      </w:r>
      <w:r w:rsidR="002B4789">
        <w:rPr>
          <w:b/>
          <w:bCs/>
        </w:rPr>
        <w:t>–</w:t>
      </w:r>
      <w:r w:rsidR="00E92845" w:rsidRPr="00665247">
        <w:rPr>
          <w:b/>
          <w:bCs/>
        </w:rPr>
        <w:t xml:space="preserve"> </w:t>
      </w:r>
      <w:r w:rsidR="00F87709">
        <w:rPr>
          <w:b/>
          <w:bCs/>
        </w:rPr>
        <w:t>NM</w:t>
      </w:r>
    </w:p>
    <w:p w14:paraId="54AE4CBB" w14:textId="77777777" w:rsidR="009B1CD0" w:rsidRPr="004D35E9" w:rsidRDefault="00B90BA0" w:rsidP="005846FB">
      <w:pPr>
        <w:tabs>
          <w:tab w:val="left" w:pos="851"/>
        </w:tabs>
        <w:spacing w:before="120"/>
        <w:ind w:left="1135" w:hanging="284"/>
        <w:jc w:val="both"/>
        <w:rPr>
          <w:rFonts w:ascii="Arial" w:hAnsi="Arial" w:cs="Arial"/>
        </w:rPr>
      </w:pPr>
      <w:r w:rsidRPr="004D35E9">
        <w:rPr>
          <w:rFonts w:ascii="Arial" w:hAnsi="Arial" w:cs="Arial"/>
        </w:rPr>
        <w:fldChar w:fldCharType="begin">
          <w:ffData>
            <w:name w:val=""/>
            <w:enabled/>
            <w:calcOnExit w:val="0"/>
            <w:checkBox>
              <w:size w:val="20"/>
              <w:default w:val="1"/>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009B1CD0" w:rsidRPr="004D35E9">
        <w:rPr>
          <w:rFonts w:ascii="Arial" w:hAnsi="Arial" w:cs="Arial"/>
        </w:rPr>
        <w:t xml:space="preserve"> CCAG </w:t>
      </w:r>
      <w:r w:rsidR="00047395" w:rsidRPr="004D35E9">
        <w:rPr>
          <w:rFonts w:ascii="Arial" w:hAnsi="Arial" w:cs="Arial"/>
        </w:rPr>
        <w:t>fournitures courantes et de services approuvé par l’</w:t>
      </w:r>
      <w:hyperlink r:id="rId9" w:history="1">
        <w:r w:rsidR="00047395" w:rsidRPr="004D35E9">
          <w:rPr>
            <w:rFonts w:ascii="Arial" w:hAnsi="Arial" w:cs="Arial"/>
          </w:rPr>
          <w:t>arrêté du</w:t>
        </w:r>
      </w:hyperlink>
      <w:r w:rsidRPr="004D35E9">
        <w:rPr>
          <w:rFonts w:ascii="Arial" w:hAnsi="Arial" w:cs="Arial"/>
        </w:rPr>
        <w:t xml:space="preserve"> 30 mars 2021</w:t>
      </w:r>
      <w:r w:rsidR="00047395" w:rsidRPr="004D35E9">
        <w:rPr>
          <w:rFonts w:ascii="Arial" w:hAnsi="Arial" w:cs="Arial"/>
        </w:rPr>
        <w:t>.</w:t>
      </w:r>
    </w:p>
    <w:p w14:paraId="3DC28AC2" w14:textId="77777777" w:rsidR="009B1CD0" w:rsidRPr="004D35E9" w:rsidRDefault="00143A72" w:rsidP="0061068C">
      <w:pPr>
        <w:tabs>
          <w:tab w:val="left" w:pos="851"/>
        </w:tabs>
        <w:spacing w:before="120"/>
        <w:ind w:left="1135" w:hanging="284"/>
        <w:jc w:val="both"/>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00711247" w:rsidRPr="004D35E9">
        <w:rPr>
          <w:rFonts w:ascii="Arial" w:hAnsi="Arial" w:cs="Arial"/>
        </w:rPr>
        <w:t xml:space="preserve"> CCTP </w:t>
      </w:r>
      <w:r w:rsidR="009B1CD0" w:rsidRPr="004D35E9">
        <w:rPr>
          <w:rFonts w:ascii="Arial" w:hAnsi="Arial" w:cs="Arial"/>
        </w:rPr>
        <w:t>……………………………………………………………………………………</w:t>
      </w:r>
      <w:proofErr w:type="gramStart"/>
      <w:r w:rsidR="009B1CD0" w:rsidRPr="004D35E9">
        <w:rPr>
          <w:rFonts w:ascii="Arial" w:hAnsi="Arial" w:cs="Arial"/>
        </w:rPr>
        <w:t>…….</w:t>
      </w:r>
      <w:proofErr w:type="gramEnd"/>
      <w:r w:rsidR="009B1CD0" w:rsidRPr="004D35E9">
        <w:rPr>
          <w:rFonts w:ascii="Arial" w:hAnsi="Arial" w:cs="Arial"/>
        </w:rPr>
        <w:t>.</w:t>
      </w:r>
    </w:p>
    <w:p w14:paraId="6B5212BC" w14:textId="77777777" w:rsidR="009B1CD0" w:rsidRPr="004D35E9" w:rsidRDefault="00B90BA0" w:rsidP="00710FD6">
      <w:pPr>
        <w:tabs>
          <w:tab w:val="left" w:pos="851"/>
        </w:tabs>
        <w:spacing w:before="120"/>
        <w:ind w:left="1135" w:hanging="284"/>
        <w:jc w:val="both"/>
        <w:rPr>
          <w:rFonts w:ascii="Arial" w:hAnsi="Arial" w:cs="Arial"/>
        </w:rPr>
      </w:pPr>
      <w:r w:rsidRPr="004D35E9">
        <w:rPr>
          <w:rFonts w:ascii="Arial" w:hAnsi="Arial" w:cs="Arial"/>
        </w:rPr>
        <w:fldChar w:fldCharType="begin">
          <w:ffData>
            <w:name w:val=""/>
            <w:enabled/>
            <w:calcOnExit w:val="0"/>
            <w:checkBox>
              <w:size w:val="20"/>
              <w:default w:val="1"/>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00434DD6" w:rsidRPr="004D35E9">
        <w:rPr>
          <w:rFonts w:ascii="Arial" w:hAnsi="Arial" w:cs="Arial"/>
        </w:rPr>
        <w:t xml:space="preserve"> Autres : </w:t>
      </w:r>
      <w:r w:rsidR="003C227B" w:rsidRPr="004D35E9">
        <w:rPr>
          <w:rFonts w:ascii="Arial" w:hAnsi="Arial" w:cs="Arial"/>
        </w:rPr>
        <w:t>Mémoire technique du candidat</w:t>
      </w:r>
    </w:p>
    <w:p w14:paraId="46A5A378" w14:textId="77777777" w:rsidR="009B1CD0" w:rsidRPr="004D35E9" w:rsidRDefault="009B1CD0" w:rsidP="00710FD6">
      <w:pPr>
        <w:tabs>
          <w:tab w:val="left" w:pos="851"/>
        </w:tabs>
        <w:jc w:val="both"/>
        <w:rPr>
          <w:rFonts w:ascii="Arial" w:hAnsi="Arial" w:cs="Arial"/>
        </w:rPr>
      </w:pPr>
    </w:p>
    <w:p w14:paraId="5B7CFF18" w14:textId="77777777" w:rsidR="009B1CD0" w:rsidRPr="004D35E9" w:rsidRDefault="009B1CD0" w:rsidP="00E47798">
      <w:pPr>
        <w:tabs>
          <w:tab w:val="left" w:pos="851"/>
        </w:tabs>
        <w:jc w:val="both"/>
        <w:rPr>
          <w:rFonts w:ascii="Arial" w:hAnsi="Arial" w:cs="Arial"/>
        </w:rPr>
      </w:pPr>
      <w:proofErr w:type="gramStart"/>
      <w:r w:rsidRPr="004D35E9">
        <w:rPr>
          <w:rFonts w:ascii="Arial" w:hAnsi="Arial" w:cs="Arial"/>
        </w:rPr>
        <w:t>et</w:t>
      </w:r>
      <w:proofErr w:type="gramEnd"/>
      <w:r w:rsidRPr="004D35E9">
        <w:rPr>
          <w:rFonts w:ascii="Arial" w:hAnsi="Arial" w:cs="Arial"/>
        </w:rPr>
        <w:t xml:space="preserve"> conformément à leurs clauses,</w:t>
      </w:r>
    </w:p>
    <w:p w14:paraId="65532704" w14:textId="77777777" w:rsidR="009B1CD0" w:rsidRPr="004D35E9" w:rsidRDefault="009B1CD0" w:rsidP="0083205E">
      <w:pPr>
        <w:tabs>
          <w:tab w:val="left" w:pos="851"/>
        </w:tabs>
        <w:jc w:val="both"/>
        <w:rPr>
          <w:rFonts w:ascii="Arial" w:hAnsi="Arial" w:cs="Arial"/>
        </w:rPr>
      </w:pPr>
    </w:p>
    <w:p w14:paraId="420CA27D" w14:textId="77777777" w:rsidR="009B1CD0" w:rsidRPr="004D35E9" w:rsidRDefault="00C67830" w:rsidP="0083205E">
      <w:pPr>
        <w:tabs>
          <w:tab w:val="left" w:pos="851"/>
        </w:tabs>
        <w:ind w:left="851"/>
        <w:jc w:val="both"/>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009B1CD0" w:rsidRPr="004D35E9">
        <w:rPr>
          <w:rFonts w:ascii="Arial" w:hAnsi="Arial" w:cs="Arial"/>
        </w:rPr>
        <w:t xml:space="preserve"> Le signataire</w:t>
      </w:r>
    </w:p>
    <w:p w14:paraId="79C26DAC" w14:textId="77777777" w:rsidR="009B1CD0" w:rsidRPr="004D35E9" w:rsidRDefault="009B1CD0" w:rsidP="0083205E">
      <w:pPr>
        <w:tabs>
          <w:tab w:val="left" w:pos="851"/>
        </w:tabs>
        <w:jc w:val="both"/>
        <w:rPr>
          <w:rFonts w:ascii="Arial" w:hAnsi="Arial" w:cs="Arial"/>
        </w:rPr>
      </w:pPr>
    </w:p>
    <w:p w14:paraId="32F65EA4" w14:textId="77777777" w:rsidR="009B1CD0" w:rsidRPr="004D35E9" w:rsidRDefault="007D7A65" w:rsidP="0083205E">
      <w:pPr>
        <w:tabs>
          <w:tab w:val="left" w:pos="851"/>
        </w:tabs>
        <w:spacing w:before="120"/>
        <w:ind w:left="1701"/>
        <w:jc w:val="both"/>
        <w:rPr>
          <w:rFonts w:ascii="Arial" w:hAnsi="Arial" w:cs="Arial"/>
          <w:i/>
          <w:sz w:val="18"/>
          <w:szCs w:val="18"/>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009B1CD0" w:rsidRPr="004D35E9">
        <w:rPr>
          <w:rFonts w:ascii="Arial" w:hAnsi="Arial" w:cs="Arial"/>
        </w:rPr>
        <w:t xml:space="preserve"> </w:t>
      </w:r>
      <w:proofErr w:type="gramStart"/>
      <w:r w:rsidR="00E754ED" w:rsidRPr="004D35E9">
        <w:rPr>
          <w:rFonts w:ascii="Arial" w:hAnsi="Arial" w:cs="Arial"/>
        </w:rPr>
        <w:t>s’engage</w:t>
      </w:r>
      <w:proofErr w:type="gramEnd"/>
      <w:r w:rsidR="009B1CD0" w:rsidRPr="004D35E9">
        <w:rPr>
          <w:rFonts w:ascii="Arial" w:hAnsi="Arial" w:cs="Arial"/>
        </w:rPr>
        <w:t>, sur la base de son offre et pour son propre compte ;</w:t>
      </w:r>
    </w:p>
    <w:p w14:paraId="3099767F" w14:textId="77777777" w:rsidR="009B1CD0" w:rsidRPr="004D35E9" w:rsidRDefault="009B1CD0" w:rsidP="00434DD6">
      <w:pPr>
        <w:pStyle w:val="En-tte"/>
        <w:tabs>
          <w:tab w:val="clear" w:pos="4536"/>
          <w:tab w:val="clear" w:pos="9072"/>
          <w:tab w:val="left" w:pos="851"/>
        </w:tabs>
        <w:jc w:val="both"/>
        <w:rPr>
          <w:rFonts w:ascii="Arial" w:hAnsi="Arial" w:cs="Arial"/>
        </w:rPr>
      </w:pPr>
      <w:r w:rsidRPr="004D35E9">
        <w:rPr>
          <w:rFonts w:ascii="Arial" w:hAnsi="Arial" w:cs="Arial"/>
          <w:i/>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A63B377" w14:textId="77777777" w:rsidR="009B1CD0" w:rsidRPr="004D35E9" w:rsidRDefault="009B1CD0" w:rsidP="009B45B9">
      <w:pPr>
        <w:tabs>
          <w:tab w:val="left" w:pos="851"/>
        </w:tabs>
        <w:jc w:val="both"/>
        <w:rPr>
          <w:rFonts w:ascii="Arial" w:hAnsi="Arial" w:cs="Arial"/>
        </w:rPr>
      </w:pPr>
    </w:p>
    <w:p w14:paraId="2DE8A117" w14:textId="77777777" w:rsidR="009B1CD0" w:rsidRPr="004D35E9" w:rsidRDefault="00C67830" w:rsidP="009B45B9">
      <w:pPr>
        <w:tabs>
          <w:tab w:val="left" w:pos="851"/>
        </w:tabs>
        <w:ind w:left="1701"/>
        <w:jc w:val="both"/>
        <w:rPr>
          <w:rFonts w:ascii="Arial" w:hAnsi="Arial" w:cs="Arial"/>
          <w:i/>
          <w:sz w:val="18"/>
          <w:szCs w:val="18"/>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00434DD6" w:rsidRPr="004D35E9">
        <w:rPr>
          <w:rFonts w:ascii="Arial" w:hAnsi="Arial" w:cs="Arial"/>
        </w:rPr>
        <w:t xml:space="preserve"> </w:t>
      </w:r>
      <w:proofErr w:type="gramStart"/>
      <w:r w:rsidR="00E754ED" w:rsidRPr="004D35E9">
        <w:rPr>
          <w:rFonts w:ascii="Arial" w:hAnsi="Arial" w:cs="Arial"/>
        </w:rPr>
        <w:t>engage</w:t>
      </w:r>
      <w:proofErr w:type="gramEnd"/>
      <w:r w:rsidR="00434DD6" w:rsidRPr="004D35E9">
        <w:rPr>
          <w:rFonts w:ascii="Arial" w:hAnsi="Arial" w:cs="Arial"/>
        </w:rPr>
        <w:t xml:space="preserve"> la société  </w:t>
      </w:r>
      <w:r w:rsidR="009B1CD0" w:rsidRPr="004D35E9">
        <w:rPr>
          <w:rFonts w:ascii="Arial" w:hAnsi="Arial" w:cs="Arial"/>
        </w:rPr>
        <w:t>sur la base de son offre ;</w:t>
      </w:r>
    </w:p>
    <w:p w14:paraId="5078C66C" w14:textId="77777777" w:rsidR="009B1CD0" w:rsidRPr="004D35E9" w:rsidRDefault="009B1CD0" w:rsidP="009B45B9">
      <w:pPr>
        <w:pStyle w:val="En-tte"/>
        <w:tabs>
          <w:tab w:val="clear" w:pos="4536"/>
          <w:tab w:val="clear" w:pos="9072"/>
          <w:tab w:val="left" w:pos="851"/>
        </w:tabs>
        <w:jc w:val="both"/>
        <w:rPr>
          <w:rFonts w:ascii="Arial" w:hAnsi="Arial" w:cs="Arial"/>
        </w:rPr>
      </w:pPr>
      <w:r w:rsidRPr="004D35E9">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460F99F" w14:textId="77777777" w:rsidR="009B1CD0" w:rsidRPr="004D35E9" w:rsidRDefault="009B1CD0" w:rsidP="009B45B9">
      <w:pPr>
        <w:tabs>
          <w:tab w:val="left" w:pos="851"/>
        </w:tabs>
        <w:jc w:val="both"/>
        <w:rPr>
          <w:rFonts w:ascii="Arial" w:hAnsi="Arial" w:cs="Arial"/>
        </w:rPr>
      </w:pPr>
    </w:p>
    <w:p w14:paraId="5755212D" w14:textId="77777777" w:rsidR="00434DD6" w:rsidRPr="004D35E9" w:rsidRDefault="00C67830" w:rsidP="009B45B9">
      <w:pPr>
        <w:tabs>
          <w:tab w:val="left" w:pos="851"/>
        </w:tabs>
        <w:jc w:val="both"/>
        <w:rPr>
          <w:rFonts w:ascii="Arial" w:hAnsi="Arial" w:cs="Arial"/>
          <w:b/>
        </w:rPr>
      </w:pPr>
      <w:r w:rsidRPr="004D35E9">
        <w:rPr>
          <w:rFonts w:ascii="Arial" w:hAnsi="Arial" w:cs="Arial"/>
          <w:b/>
        </w:rPr>
        <w:t xml:space="preserve"> </w:t>
      </w:r>
    </w:p>
    <w:p w14:paraId="77E6A212" w14:textId="77777777" w:rsidR="009B1CD0" w:rsidRPr="004D35E9" w:rsidRDefault="007D7A65" w:rsidP="009B45B9">
      <w:pPr>
        <w:pStyle w:val="fcase1ertab"/>
        <w:tabs>
          <w:tab w:val="left" w:pos="851"/>
        </w:tabs>
        <w:spacing w:before="120"/>
        <w:ind w:left="851" w:firstLine="0"/>
        <w:rPr>
          <w:rFonts w:ascii="Arial" w:hAnsi="Arial" w:cs="Arial"/>
          <w:i/>
          <w:sz w:val="18"/>
          <w:szCs w:val="18"/>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00E754ED" w:rsidRPr="004D35E9">
        <w:rPr>
          <w:rFonts w:ascii="Arial" w:hAnsi="Arial" w:cs="Arial"/>
        </w:rPr>
        <w:t xml:space="preserve"> </w:t>
      </w:r>
      <w:proofErr w:type="gramStart"/>
      <w:r w:rsidR="00E754ED" w:rsidRPr="004D35E9">
        <w:rPr>
          <w:rFonts w:ascii="Arial" w:hAnsi="Arial" w:cs="Arial"/>
        </w:rPr>
        <w:t>l</w:t>
      </w:r>
      <w:r w:rsidR="009B1CD0" w:rsidRPr="004D35E9">
        <w:rPr>
          <w:rFonts w:ascii="Arial" w:hAnsi="Arial" w:cs="Arial"/>
        </w:rPr>
        <w:t>’ensemble</w:t>
      </w:r>
      <w:proofErr w:type="gramEnd"/>
      <w:r w:rsidR="009B1CD0" w:rsidRPr="004D35E9">
        <w:rPr>
          <w:rFonts w:ascii="Arial" w:hAnsi="Arial" w:cs="Arial"/>
        </w:rPr>
        <w:t xml:space="preserve"> des membres du groupement s’engagent, sur la base de l’offre du groupement ;</w:t>
      </w:r>
    </w:p>
    <w:p w14:paraId="65E48DDD" w14:textId="77777777" w:rsidR="009B1CD0" w:rsidRPr="004D35E9" w:rsidRDefault="009B1CD0" w:rsidP="009B45B9">
      <w:pPr>
        <w:tabs>
          <w:tab w:val="left" w:pos="851"/>
        </w:tabs>
        <w:jc w:val="both"/>
        <w:rPr>
          <w:rFonts w:ascii="Arial" w:hAnsi="Arial" w:cs="Arial"/>
        </w:rPr>
      </w:pPr>
      <w:r w:rsidRPr="004D35E9">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D35E9">
        <w:rPr>
          <w:rFonts w:ascii="Arial" w:hAnsi="Arial" w:cs="Arial"/>
          <w:i/>
          <w:iCs/>
          <w:sz w:val="18"/>
          <w:szCs w:val="18"/>
        </w:rPr>
        <w:t>]</w:t>
      </w:r>
    </w:p>
    <w:p w14:paraId="0C2344E9" w14:textId="77777777" w:rsidR="009B1CD0" w:rsidRPr="004D35E9" w:rsidRDefault="009B1CD0" w:rsidP="009B45B9">
      <w:pPr>
        <w:pStyle w:val="fcase1ertab"/>
        <w:tabs>
          <w:tab w:val="left" w:pos="851"/>
        </w:tabs>
        <w:ind w:left="0" w:firstLine="0"/>
        <w:rPr>
          <w:rFonts w:ascii="Arial" w:hAnsi="Arial" w:cs="Arial"/>
        </w:rPr>
      </w:pPr>
    </w:p>
    <w:p w14:paraId="40174828" w14:textId="77777777" w:rsidR="009B1CD0" w:rsidRPr="004D35E9" w:rsidRDefault="009B1CD0" w:rsidP="009B45B9">
      <w:pPr>
        <w:pStyle w:val="fcase1ertab"/>
        <w:tabs>
          <w:tab w:val="left" w:pos="851"/>
        </w:tabs>
        <w:ind w:left="0" w:firstLine="0"/>
        <w:rPr>
          <w:rFonts w:ascii="Arial" w:hAnsi="Arial" w:cs="Arial"/>
        </w:rPr>
      </w:pPr>
    </w:p>
    <w:p w14:paraId="5837F222" w14:textId="77777777" w:rsidR="009B1CD0" w:rsidRPr="004D35E9" w:rsidRDefault="009B1CD0" w:rsidP="009B45B9">
      <w:pPr>
        <w:pStyle w:val="fcase1ertab"/>
        <w:tabs>
          <w:tab w:val="left" w:pos="851"/>
        </w:tabs>
        <w:ind w:left="0" w:firstLine="0"/>
        <w:rPr>
          <w:rFonts w:ascii="Arial" w:hAnsi="Arial" w:cs="Arial"/>
        </w:rPr>
      </w:pPr>
    </w:p>
    <w:p w14:paraId="7550E6C1" w14:textId="77777777" w:rsidR="009B1CD0" w:rsidRPr="004D35E9" w:rsidRDefault="009B1CD0" w:rsidP="009B45B9">
      <w:pPr>
        <w:pStyle w:val="fcase1ertab"/>
        <w:tabs>
          <w:tab w:val="left" w:pos="851"/>
        </w:tabs>
        <w:ind w:left="0" w:firstLine="0"/>
        <w:rPr>
          <w:rFonts w:ascii="Arial" w:hAnsi="Arial" w:cs="Arial"/>
        </w:rPr>
      </w:pPr>
      <w:proofErr w:type="gramStart"/>
      <w:r w:rsidRPr="004D35E9">
        <w:rPr>
          <w:rFonts w:ascii="Arial" w:hAnsi="Arial" w:cs="Arial"/>
        </w:rPr>
        <w:t>à</w:t>
      </w:r>
      <w:proofErr w:type="gramEnd"/>
      <w:r w:rsidRPr="004D35E9">
        <w:rPr>
          <w:rFonts w:ascii="Arial" w:hAnsi="Arial" w:cs="Arial"/>
        </w:rPr>
        <w:t xml:space="preserve"> livrer les fournitures demandées ou à exécuter les prestations demandées :</w:t>
      </w:r>
    </w:p>
    <w:p w14:paraId="3BB1633D" w14:textId="77777777" w:rsidR="009B1CD0" w:rsidRPr="004D35E9" w:rsidRDefault="00B32E1F" w:rsidP="009B45B9">
      <w:pPr>
        <w:pStyle w:val="fcase1ertab"/>
        <w:tabs>
          <w:tab w:val="clear" w:pos="426"/>
          <w:tab w:val="left" w:pos="851"/>
        </w:tabs>
        <w:spacing w:before="120"/>
        <w:ind w:left="0" w:firstLine="851"/>
        <w:rPr>
          <w:rFonts w:ascii="Arial" w:hAnsi="Arial" w:cs="Arial"/>
        </w:rPr>
      </w:pPr>
      <w:r w:rsidRPr="004D35E9">
        <w:rPr>
          <w:rFonts w:ascii="Arial" w:hAnsi="Arial" w:cs="Arial"/>
        </w:rPr>
        <w:fldChar w:fldCharType="begin">
          <w:ffData>
            <w:name w:val=""/>
            <w:enabled/>
            <w:calcOnExit w:val="0"/>
            <w:checkBox>
              <w:size w:val="20"/>
              <w:default w:val="1"/>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009B1CD0" w:rsidRPr="004D35E9">
        <w:rPr>
          <w:rFonts w:ascii="Arial" w:hAnsi="Arial" w:cs="Arial"/>
        </w:rPr>
        <w:t xml:space="preserve"> </w:t>
      </w:r>
      <w:proofErr w:type="gramStart"/>
      <w:r w:rsidR="00E754ED" w:rsidRPr="004D35E9">
        <w:rPr>
          <w:rFonts w:ascii="Arial" w:hAnsi="Arial" w:cs="Arial"/>
        </w:rPr>
        <w:t>aux</w:t>
      </w:r>
      <w:proofErr w:type="gramEnd"/>
      <w:r w:rsidR="009B1CD0" w:rsidRPr="004D35E9">
        <w:rPr>
          <w:rFonts w:ascii="Arial" w:hAnsi="Arial" w:cs="Arial"/>
        </w:rPr>
        <w:t xml:space="preserve"> prix indiqués ci-dessous ;</w:t>
      </w:r>
    </w:p>
    <w:p w14:paraId="1F38EF02" w14:textId="77777777" w:rsidR="009B1CD0" w:rsidRPr="00665247" w:rsidRDefault="007D7A65" w:rsidP="009B45B9">
      <w:pPr>
        <w:tabs>
          <w:tab w:val="left" w:pos="426"/>
          <w:tab w:val="left" w:pos="851"/>
        </w:tabs>
        <w:spacing w:before="120"/>
        <w:ind w:left="1701"/>
        <w:jc w:val="both"/>
        <w:rPr>
          <w:rFonts w:ascii="Arial" w:hAnsi="Arial" w:cs="Arial"/>
        </w:rPr>
      </w:pPr>
      <w:r w:rsidRPr="00665247">
        <w:rPr>
          <w:rFonts w:ascii="Arial" w:hAnsi="Arial" w:cs="Arial"/>
        </w:rPr>
        <w:fldChar w:fldCharType="begin">
          <w:ffData>
            <w:name w:val=""/>
            <w:enabled/>
            <w:calcOnExit w:val="0"/>
            <w:checkBox>
              <w:size w:val="20"/>
              <w:default w:val="0"/>
            </w:checkBox>
          </w:ffData>
        </w:fldChar>
      </w:r>
      <w:r w:rsidRPr="00665247">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665247">
        <w:rPr>
          <w:rFonts w:ascii="Arial" w:hAnsi="Arial" w:cs="Arial"/>
        </w:rPr>
        <w:fldChar w:fldCharType="end"/>
      </w:r>
      <w:r w:rsidR="009B1CD0" w:rsidRPr="00665247">
        <w:rPr>
          <w:rFonts w:ascii="Arial" w:hAnsi="Arial" w:cs="Arial"/>
        </w:rPr>
        <w:t xml:space="preserve"> Taux de la TVA : </w:t>
      </w:r>
    </w:p>
    <w:p w14:paraId="6635DD04" w14:textId="77777777" w:rsidR="009B1CD0" w:rsidRPr="00665247" w:rsidRDefault="007D7A65" w:rsidP="009B45B9">
      <w:pPr>
        <w:tabs>
          <w:tab w:val="left" w:pos="426"/>
          <w:tab w:val="left" w:pos="851"/>
        </w:tabs>
        <w:spacing w:before="240"/>
        <w:ind w:left="1701"/>
        <w:jc w:val="both"/>
        <w:rPr>
          <w:rFonts w:ascii="Arial" w:hAnsi="Arial" w:cs="Arial"/>
        </w:rPr>
      </w:pPr>
      <w:r w:rsidRPr="00665247">
        <w:rPr>
          <w:rFonts w:ascii="Arial" w:hAnsi="Arial" w:cs="Arial"/>
        </w:rPr>
        <w:fldChar w:fldCharType="begin">
          <w:ffData>
            <w:name w:val=""/>
            <w:enabled/>
            <w:calcOnExit w:val="0"/>
            <w:checkBox>
              <w:size w:val="20"/>
              <w:default w:val="0"/>
            </w:checkBox>
          </w:ffData>
        </w:fldChar>
      </w:r>
      <w:r w:rsidRPr="00665247">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665247">
        <w:rPr>
          <w:rFonts w:ascii="Arial" w:hAnsi="Arial" w:cs="Arial"/>
        </w:rPr>
        <w:fldChar w:fldCharType="end"/>
      </w:r>
      <w:r w:rsidR="009B1CD0" w:rsidRPr="00665247">
        <w:rPr>
          <w:rFonts w:ascii="Arial" w:hAnsi="Arial" w:cs="Arial"/>
        </w:rPr>
        <w:t xml:space="preserve"> Montant hors taxes</w:t>
      </w:r>
      <w:r w:rsidR="009B1CD0" w:rsidRPr="00665247">
        <w:rPr>
          <w:rStyle w:val="Caractresdenotedebasdepage"/>
          <w:rFonts w:ascii="Arial" w:hAnsi="Arial" w:cs="Arial"/>
        </w:rPr>
        <w:footnoteReference w:id="2"/>
      </w:r>
      <w:r w:rsidR="009B1CD0" w:rsidRPr="00665247">
        <w:rPr>
          <w:rStyle w:val="Caractresdenotedebasdepage"/>
          <w:rFonts w:ascii="Arial" w:hAnsi="Arial" w:cs="Arial"/>
        </w:rPr>
        <w:t> </w:t>
      </w:r>
      <w:r w:rsidR="009B1CD0" w:rsidRPr="00665247">
        <w:rPr>
          <w:rFonts w:ascii="Arial" w:hAnsi="Arial" w:cs="Arial"/>
        </w:rPr>
        <w:t>:</w:t>
      </w:r>
    </w:p>
    <w:p w14:paraId="3B6CD29F" w14:textId="77777777" w:rsidR="009B1CD0" w:rsidRPr="00665247" w:rsidRDefault="009B1CD0" w:rsidP="009B45B9">
      <w:pPr>
        <w:tabs>
          <w:tab w:val="left" w:pos="426"/>
          <w:tab w:val="left" w:pos="851"/>
        </w:tabs>
        <w:spacing w:before="120"/>
        <w:jc w:val="both"/>
        <w:rPr>
          <w:rFonts w:ascii="Arial" w:hAnsi="Arial" w:cs="Arial"/>
        </w:rPr>
      </w:pPr>
      <w:r w:rsidRPr="00665247">
        <w:rPr>
          <w:rFonts w:ascii="Arial" w:hAnsi="Arial" w:cs="Arial"/>
        </w:rPr>
        <w:t>Montant hors taxes arrêté en chiffres à </w:t>
      </w:r>
      <w:r w:rsidRPr="0041496F">
        <w:rPr>
          <w:rFonts w:ascii="Arial" w:hAnsi="Arial" w:cs="Arial"/>
        </w:rPr>
        <w:t xml:space="preserve">: </w:t>
      </w:r>
      <w:r w:rsidR="00C60303">
        <w:rPr>
          <w:rFonts w:ascii="Arial" w:hAnsi="Arial" w:cs="Arial"/>
          <w:b/>
        </w:rPr>
        <w:t>1</w:t>
      </w:r>
      <w:r w:rsidR="0041496F" w:rsidRPr="0041496F">
        <w:rPr>
          <w:rFonts w:ascii="Arial" w:hAnsi="Arial" w:cs="Arial"/>
          <w:b/>
        </w:rPr>
        <w:t>.</w:t>
      </w:r>
      <w:r w:rsidR="00C60303">
        <w:rPr>
          <w:rFonts w:ascii="Arial" w:hAnsi="Arial" w:cs="Arial"/>
          <w:b/>
        </w:rPr>
        <w:t>46</w:t>
      </w:r>
      <w:r w:rsidR="006765BC" w:rsidRPr="0041496F">
        <w:rPr>
          <w:rFonts w:ascii="Arial" w:hAnsi="Arial" w:cs="Arial"/>
          <w:b/>
        </w:rPr>
        <w:t xml:space="preserve"> €</w:t>
      </w:r>
    </w:p>
    <w:p w14:paraId="58D8F461" w14:textId="77777777" w:rsidR="009B1CD0" w:rsidRPr="00665247" w:rsidRDefault="009B1CD0" w:rsidP="009B45B9">
      <w:pPr>
        <w:pStyle w:val="fcase1ertab"/>
        <w:tabs>
          <w:tab w:val="left" w:pos="851"/>
        </w:tabs>
        <w:spacing w:before="120"/>
        <w:ind w:left="0" w:firstLine="0"/>
        <w:rPr>
          <w:rFonts w:ascii="Arial" w:hAnsi="Arial" w:cs="Arial"/>
        </w:rPr>
      </w:pPr>
      <w:r w:rsidRPr="00665247">
        <w:rPr>
          <w:rFonts w:ascii="Arial" w:hAnsi="Arial" w:cs="Arial"/>
        </w:rPr>
        <w:t xml:space="preserve">Montant hors taxes arrêté en lettres à : </w:t>
      </w:r>
      <w:r w:rsidR="007C28DE" w:rsidRPr="00665247">
        <w:rPr>
          <w:rFonts w:ascii="Arial" w:hAnsi="Arial" w:cs="Arial"/>
          <w:b/>
        </w:rPr>
        <w:t xml:space="preserve">un euro et </w:t>
      </w:r>
      <w:r w:rsidR="00C24D20">
        <w:rPr>
          <w:rFonts w:ascii="Arial" w:hAnsi="Arial" w:cs="Arial"/>
          <w:b/>
        </w:rPr>
        <w:t>quar</w:t>
      </w:r>
      <w:r w:rsidR="001C2D1C" w:rsidRPr="00665247">
        <w:rPr>
          <w:rFonts w:ascii="Arial" w:hAnsi="Arial" w:cs="Arial"/>
          <w:b/>
        </w:rPr>
        <w:t xml:space="preserve">ante-six </w:t>
      </w:r>
      <w:r w:rsidR="007C28DE" w:rsidRPr="00665247">
        <w:rPr>
          <w:rFonts w:ascii="Arial" w:hAnsi="Arial" w:cs="Arial"/>
          <w:b/>
        </w:rPr>
        <w:t>centimes</w:t>
      </w:r>
    </w:p>
    <w:p w14:paraId="1624062E" w14:textId="77777777" w:rsidR="009B1CD0" w:rsidRPr="00665247" w:rsidRDefault="007D7A65" w:rsidP="009B45B9">
      <w:pPr>
        <w:tabs>
          <w:tab w:val="left" w:pos="426"/>
          <w:tab w:val="left" w:pos="709"/>
          <w:tab w:val="left" w:pos="851"/>
        </w:tabs>
        <w:spacing w:before="240"/>
        <w:ind w:left="1701"/>
        <w:jc w:val="both"/>
        <w:rPr>
          <w:rFonts w:ascii="Arial" w:hAnsi="Arial" w:cs="Arial"/>
        </w:rPr>
      </w:pPr>
      <w:r w:rsidRPr="00665247">
        <w:rPr>
          <w:rFonts w:ascii="Arial" w:hAnsi="Arial" w:cs="Arial"/>
        </w:rPr>
        <w:fldChar w:fldCharType="begin">
          <w:ffData>
            <w:name w:val=""/>
            <w:enabled/>
            <w:calcOnExit w:val="0"/>
            <w:checkBox>
              <w:size w:val="20"/>
              <w:default w:val="0"/>
            </w:checkBox>
          </w:ffData>
        </w:fldChar>
      </w:r>
      <w:r w:rsidRPr="00665247">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665247">
        <w:rPr>
          <w:rFonts w:ascii="Arial" w:hAnsi="Arial" w:cs="Arial"/>
        </w:rPr>
        <w:fldChar w:fldCharType="end"/>
      </w:r>
      <w:r w:rsidR="009B1CD0" w:rsidRPr="00665247">
        <w:rPr>
          <w:rFonts w:ascii="Arial" w:hAnsi="Arial" w:cs="Arial"/>
        </w:rPr>
        <w:t xml:space="preserve"> Montant TTC</w:t>
      </w:r>
      <w:r w:rsidR="009B1CD0" w:rsidRPr="00665247">
        <w:rPr>
          <w:rStyle w:val="Caractresdenotedebasdepage"/>
          <w:rFonts w:ascii="Arial" w:hAnsi="Arial" w:cs="Arial"/>
        </w:rPr>
        <w:t> </w:t>
      </w:r>
      <w:r w:rsidR="009B1CD0" w:rsidRPr="00665247">
        <w:rPr>
          <w:rFonts w:ascii="Arial" w:hAnsi="Arial" w:cs="Arial"/>
        </w:rPr>
        <w:t>:</w:t>
      </w:r>
    </w:p>
    <w:p w14:paraId="7F0DDD7C" w14:textId="77777777" w:rsidR="009B1CD0" w:rsidRPr="00665247" w:rsidRDefault="009B1CD0" w:rsidP="009B45B9">
      <w:pPr>
        <w:pStyle w:val="fcase1ertab"/>
        <w:tabs>
          <w:tab w:val="left" w:pos="851"/>
        </w:tabs>
        <w:spacing w:before="120"/>
        <w:ind w:left="0" w:firstLine="0"/>
        <w:rPr>
          <w:rFonts w:ascii="Arial" w:hAnsi="Arial" w:cs="Arial"/>
        </w:rPr>
      </w:pPr>
      <w:r w:rsidRPr="00665247">
        <w:rPr>
          <w:rFonts w:ascii="Arial" w:hAnsi="Arial" w:cs="Arial"/>
        </w:rPr>
        <w:t xml:space="preserve">Montant TTC arrêté en chiffres à : </w:t>
      </w:r>
      <w:r w:rsidR="00C60303">
        <w:rPr>
          <w:rFonts w:ascii="Arial" w:hAnsi="Arial" w:cs="Arial"/>
          <w:b/>
        </w:rPr>
        <w:t>1</w:t>
      </w:r>
      <w:r w:rsidR="00E92845" w:rsidRPr="00665247">
        <w:rPr>
          <w:rFonts w:ascii="Arial" w:hAnsi="Arial" w:cs="Arial"/>
          <w:b/>
        </w:rPr>
        <w:t>.</w:t>
      </w:r>
      <w:r w:rsidR="00C60303">
        <w:rPr>
          <w:rFonts w:ascii="Arial" w:hAnsi="Arial" w:cs="Arial"/>
          <w:b/>
        </w:rPr>
        <w:t>46</w:t>
      </w:r>
      <w:r w:rsidR="00E92845" w:rsidRPr="00665247">
        <w:rPr>
          <w:rFonts w:ascii="Arial" w:hAnsi="Arial" w:cs="Arial"/>
          <w:b/>
        </w:rPr>
        <w:t xml:space="preserve"> €</w:t>
      </w:r>
    </w:p>
    <w:p w14:paraId="51F6E8E3" w14:textId="77777777" w:rsidR="009B1CD0" w:rsidRPr="00665247" w:rsidRDefault="009B1CD0" w:rsidP="009B45B9">
      <w:pPr>
        <w:pStyle w:val="fcase1ertab"/>
        <w:tabs>
          <w:tab w:val="left" w:pos="851"/>
        </w:tabs>
        <w:spacing w:before="120"/>
        <w:ind w:left="0" w:firstLine="0"/>
        <w:rPr>
          <w:rFonts w:ascii="Arial" w:hAnsi="Arial" w:cs="Arial"/>
          <w:u w:val="single"/>
        </w:rPr>
      </w:pPr>
      <w:r w:rsidRPr="00665247">
        <w:rPr>
          <w:rFonts w:ascii="Arial" w:hAnsi="Arial" w:cs="Arial"/>
        </w:rPr>
        <w:t xml:space="preserve">Montant TTC arrêté en lettres à : </w:t>
      </w:r>
      <w:r w:rsidR="00C60303" w:rsidRPr="00665247">
        <w:rPr>
          <w:rFonts w:ascii="Arial" w:hAnsi="Arial" w:cs="Arial"/>
          <w:b/>
        </w:rPr>
        <w:t xml:space="preserve">un euro et </w:t>
      </w:r>
      <w:r w:rsidR="00C60303">
        <w:rPr>
          <w:rFonts w:ascii="Arial" w:hAnsi="Arial" w:cs="Arial"/>
          <w:b/>
        </w:rPr>
        <w:t>quar</w:t>
      </w:r>
      <w:r w:rsidR="00C60303" w:rsidRPr="00665247">
        <w:rPr>
          <w:rFonts w:ascii="Arial" w:hAnsi="Arial" w:cs="Arial"/>
          <w:b/>
        </w:rPr>
        <w:t>ante-six centimes</w:t>
      </w:r>
    </w:p>
    <w:p w14:paraId="08513CA3" w14:textId="77777777" w:rsidR="002934D1" w:rsidRPr="00665247" w:rsidRDefault="002934D1" w:rsidP="00424720">
      <w:pPr>
        <w:pStyle w:val="fcase1ertab"/>
        <w:tabs>
          <w:tab w:val="clear" w:pos="426"/>
          <w:tab w:val="left" w:pos="851"/>
        </w:tabs>
        <w:spacing w:before="120"/>
        <w:ind w:firstLine="142"/>
        <w:rPr>
          <w:rFonts w:ascii="Arial" w:hAnsi="Arial" w:cs="Arial"/>
        </w:rPr>
      </w:pPr>
    </w:p>
    <w:p w14:paraId="2F8FE978" w14:textId="77777777" w:rsidR="009B1CD0" w:rsidRPr="004D35E9" w:rsidRDefault="009B1CD0" w:rsidP="009B45B9">
      <w:pPr>
        <w:pStyle w:val="fcasegauche"/>
        <w:tabs>
          <w:tab w:val="left" w:pos="851"/>
        </w:tabs>
        <w:spacing w:after="0"/>
        <w:ind w:left="0" w:firstLine="0"/>
        <w:rPr>
          <w:rFonts w:ascii="Arial" w:hAnsi="Arial" w:cs="Arial"/>
        </w:rPr>
      </w:pPr>
    </w:p>
    <w:p w14:paraId="3EFC7989" w14:textId="77777777" w:rsidR="009B1CD0" w:rsidRPr="004D35E9" w:rsidRDefault="009B1CD0" w:rsidP="009B45B9">
      <w:pPr>
        <w:tabs>
          <w:tab w:val="left" w:pos="851"/>
          <w:tab w:val="left" w:pos="6237"/>
        </w:tabs>
        <w:rPr>
          <w:rFonts w:ascii="Arial" w:hAnsi="Arial" w:cs="Arial"/>
          <w:b/>
          <w:iCs/>
          <w:sz w:val="22"/>
          <w:szCs w:val="22"/>
        </w:rPr>
      </w:pPr>
      <w:r w:rsidRPr="004D35E9">
        <w:rPr>
          <w:rFonts w:ascii="Arial" w:hAnsi="Arial" w:cs="Arial"/>
          <w:b/>
          <w:sz w:val="22"/>
          <w:szCs w:val="22"/>
        </w:rPr>
        <w:t xml:space="preserve">B2 </w:t>
      </w:r>
      <w:r w:rsidR="0021797C" w:rsidRPr="004D35E9">
        <w:rPr>
          <w:rFonts w:ascii="Arial" w:hAnsi="Arial" w:cs="Arial"/>
          <w:b/>
          <w:sz w:val="22"/>
          <w:szCs w:val="22"/>
        </w:rPr>
        <w:t>–</w:t>
      </w:r>
      <w:r w:rsidRPr="004D35E9">
        <w:rPr>
          <w:rFonts w:ascii="Arial" w:hAnsi="Arial" w:cs="Arial"/>
          <w:b/>
          <w:sz w:val="22"/>
          <w:szCs w:val="22"/>
        </w:rPr>
        <w:t xml:space="preserve"> </w:t>
      </w:r>
      <w:r w:rsidR="0021797C" w:rsidRPr="004D35E9">
        <w:rPr>
          <w:rFonts w:ascii="Arial" w:hAnsi="Arial" w:cs="Arial"/>
          <w:b/>
          <w:sz w:val="22"/>
          <w:szCs w:val="22"/>
        </w:rPr>
        <w:t>Nature du groupement et</w:t>
      </w:r>
      <w:r w:rsidR="00036500" w:rsidRPr="004D35E9">
        <w:rPr>
          <w:rFonts w:ascii="Arial" w:hAnsi="Arial" w:cs="Arial"/>
          <w:b/>
          <w:sz w:val="22"/>
          <w:szCs w:val="22"/>
        </w:rPr>
        <w:t>,</w:t>
      </w:r>
      <w:r w:rsidR="0021797C" w:rsidRPr="004D35E9">
        <w:rPr>
          <w:rFonts w:ascii="Arial" w:hAnsi="Arial" w:cs="Arial"/>
          <w:b/>
          <w:sz w:val="22"/>
          <w:szCs w:val="22"/>
        </w:rPr>
        <w:t xml:space="preserve"> </w:t>
      </w:r>
      <w:r w:rsidR="00036500" w:rsidRPr="004D35E9">
        <w:rPr>
          <w:rFonts w:ascii="Arial" w:hAnsi="Arial" w:cs="Arial"/>
          <w:b/>
          <w:sz w:val="22"/>
          <w:szCs w:val="22"/>
        </w:rPr>
        <w:t>en cas de groupement conjoint,</w:t>
      </w:r>
      <w:r w:rsidR="00036500" w:rsidRPr="004D35E9" w:rsidDel="0021797C">
        <w:rPr>
          <w:rFonts w:ascii="Arial" w:hAnsi="Arial" w:cs="Arial"/>
          <w:b/>
          <w:sz w:val="22"/>
          <w:szCs w:val="22"/>
        </w:rPr>
        <w:t xml:space="preserve"> </w:t>
      </w:r>
      <w:r w:rsidR="0021797C" w:rsidRPr="004D35E9">
        <w:rPr>
          <w:rFonts w:ascii="Arial" w:hAnsi="Arial" w:cs="Arial"/>
          <w:b/>
          <w:sz w:val="22"/>
          <w:szCs w:val="22"/>
        </w:rPr>
        <w:t>r</w:t>
      </w:r>
      <w:r w:rsidRPr="004D35E9">
        <w:rPr>
          <w:rFonts w:ascii="Arial" w:hAnsi="Arial" w:cs="Arial"/>
          <w:b/>
          <w:sz w:val="22"/>
          <w:szCs w:val="22"/>
        </w:rPr>
        <w:t>épartition des prestations</w:t>
      </w:r>
      <w:r w:rsidRPr="004D35E9">
        <w:rPr>
          <w:rFonts w:ascii="Arial" w:hAnsi="Arial" w:cs="Arial"/>
          <w:b/>
          <w:iCs/>
          <w:sz w:val="22"/>
          <w:szCs w:val="22"/>
        </w:rPr>
        <w:t> :</w:t>
      </w:r>
    </w:p>
    <w:p w14:paraId="76CF478C" w14:textId="77777777" w:rsidR="00354C04" w:rsidRPr="004D35E9" w:rsidRDefault="00354C04" w:rsidP="009B45B9">
      <w:pPr>
        <w:pStyle w:val="fcase1ertab"/>
        <w:tabs>
          <w:tab w:val="left" w:pos="851"/>
        </w:tabs>
        <w:rPr>
          <w:rFonts w:ascii="Arial" w:hAnsi="Arial" w:cs="Arial"/>
        </w:rPr>
      </w:pPr>
      <w:r w:rsidRPr="004D35E9">
        <w:rPr>
          <w:rFonts w:ascii="Arial" w:hAnsi="Arial" w:cs="Arial"/>
          <w:i/>
          <w:iCs/>
          <w:sz w:val="18"/>
          <w:szCs w:val="18"/>
        </w:rPr>
        <w:t>(</w:t>
      </w:r>
      <w:proofErr w:type="gramStart"/>
      <w:r w:rsidRPr="004D35E9">
        <w:rPr>
          <w:rFonts w:ascii="Arial" w:hAnsi="Arial" w:cs="Arial"/>
          <w:i/>
          <w:iCs/>
          <w:sz w:val="18"/>
          <w:szCs w:val="18"/>
        </w:rPr>
        <w:t>en</w:t>
      </w:r>
      <w:proofErr w:type="gramEnd"/>
      <w:r w:rsidRPr="004D35E9">
        <w:rPr>
          <w:rFonts w:ascii="Arial" w:hAnsi="Arial" w:cs="Arial"/>
          <w:i/>
          <w:iCs/>
          <w:sz w:val="18"/>
          <w:szCs w:val="18"/>
        </w:rPr>
        <w:t xml:space="preserve"> cas de groupement d’opérateurs économiques.)</w:t>
      </w:r>
    </w:p>
    <w:p w14:paraId="08F8AA58" w14:textId="77777777" w:rsidR="00036500" w:rsidRPr="004D35E9" w:rsidRDefault="00036500" w:rsidP="009B45B9">
      <w:pPr>
        <w:tabs>
          <w:tab w:val="left" w:pos="851"/>
          <w:tab w:val="left" w:pos="6237"/>
        </w:tabs>
        <w:rPr>
          <w:rFonts w:ascii="Arial" w:hAnsi="Arial" w:cs="Arial"/>
          <w:i/>
          <w:iCs/>
          <w:sz w:val="18"/>
          <w:szCs w:val="18"/>
        </w:rPr>
      </w:pPr>
    </w:p>
    <w:p w14:paraId="46AB9569" w14:textId="77777777" w:rsidR="0021797C" w:rsidRPr="004D35E9" w:rsidRDefault="0021797C" w:rsidP="009B45B9">
      <w:pPr>
        <w:pStyle w:val="fcase1ertab"/>
        <w:tabs>
          <w:tab w:val="left" w:pos="851"/>
        </w:tabs>
        <w:ind w:left="0" w:firstLine="0"/>
        <w:rPr>
          <w:rFonts w:ascii="Arial" w:hAnsi="Arial" w:cs="Arial"/>
        </w:rPr>
      </w:pPr>
      <w:r w:rsidRPr="004D35E9">
        <w:rPr>
          <w:rFonts w:ascii="Arial" w:hAnsi="Arial" w:cs="Arial"/>
        </w:rPr>
        <w:t xml:space="preserve">Pour l’exécution de l’accord-cadre, le groupement </w:t>
      </w:r>
      <w:r w:rsidR="00036500" w:rsidRPr="004D35E9">
        <w:rPr>
          <w:rFonts w:ascii="Arial" w:hAnsi="Arial" w:cs="Arial"/>
        </w:rPr>
        <w:t>d’opérateurs économiques est</w:t>
      </w:r>
      <w:r w:rsidRPr="004D35E9">
        <w:rPr>
          <w:rFonts w:ascii="Arial" w:hAnsi="Arial" w:cs="Arial"/>
        </w:rPr>
        <w:t> :</w:t>
      </w:r>
    </w:p>
    <w:p w14:paraId="3F8FB3C3" w14:textId="77777777" w:rsidR="00036500" w:rsidRPr="004D35E9" w:rsidRDefault="00036500" w:rsidP="009B45B9">
      <w:pPr>
        <w:pStyle w:val="fcase1ertab"/>
        <w:tabs>
          <w:tab w:val="left" w:pos="851"/>
        </w:tabs>
        <w:rPr>
          <w:rFonts w:ascii="Arial" w:hAnsi="Arial" w:cs="Arial"/>
        </w:rPr>
      </w:pPr>
    </w:p>
    <w:p w14:paraId="06F018C9" w14:textId="77777777" w:rsidR="00E930FA" w:rsidRPr="004D35E9" w:rsidRDefault="00354C04" w:rsidP="00C60303">
      <w:pPr>
        <w:pStyle w:val="fcase1ertab"/>
        <w:tabs>
          <w:tab w:val="clear" w:pos="426"/>
          <w:tab w:val="left" w:pos="851"/>
        </w:tabs>
        <w:spacing w:before="120"/>
        <w:ind w:left="0" w:firstLine="851"/>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Pr="004D35E9">
        <w:rPr>
          <w:rFonts w:ascii="Arial" w:hAnsi="Arial" w:cs="Arial"/>
          <w:i/>
          <w:iCs/>
        </w:rPr>
        <w:t xml:space="preserve"> </w:t>
      </w:r>
      <w:proofErr w:type="gramStart"/>
      <w:r w:rsidR="00E754ED" w:rsidRPr="004D35E9">
        <w:rPr>
          <w:rFonts w:ascii="Arial" w:hAnsi="Arial" w:cs="Arial"/>
        </w:rPr>
        <w:t>c</w:t>
      </w:r>
      <w:r w:rsidRPr="004D35E9">
        <w:rPr>
          <w:rFonts w:ascii="Arial" w:hAnsi="Arial" w:cs="Arial"/>
        </w:rPr>
        <w:t>onjoint</w:t>
      </w:r>
      <w:proofErr w:type="gramEnd"/>
      <w:r w:rsidRPr="004D35E9">
        <w:rPr>
          <w:rFonts w:ascii="Arial" w:hAnsi="Arial" w:cs="Arial"/>
        </w:rPr>
        <w:tab/>
      </w:r>
      <w:r w:rsidRPr="004D35E9">
        <w:rPr>
          <w:rFonts w:ascii="Arial" w:hAnsi="Arial" w:cs="Arial"/>
        </w:rPr>
        <w:tab/>
        <w:t>OU</w:t>
      </w:r>
      <w:r w:rsidRPr="004D35E9">
        <w:rPr>
          <w:rFonts w:ascii="Arial" w:hAnsi="Arial" w:cs="Arial"/>
        </w:rPr>
        <w:tab/>
      </w:r>
      <w:r w:rsidRPr="004D35E9">
        <w:rPr>
          <w:rFonts w:ascii="Arial" w:hAnsi="Arial" w:cs="Arial"/>
        </w:rPr>
        <w:tab/>
      </w: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Pr="004D35E9">
        <w:rPr>
          <w:rFonts w:ascii="Arial" w:hAnsi="Arial" w:cs="Arial"/>
          <w:iCs/>
        </w:rPr>
        <w:t xml:space="preserve"> </w:t>
      </w:r>
      <w:r w:rsidR="00E754ED" w:rsidRPr="004D35E9">
        <w:rPr>
          <w:rFonts w:ascii="Arial" w:hAnsi="Arial" w:cs="Arial"/>
        </w:rPr>
        <w:t>s</w:t>
      </w:r>
      <w:r w:rsidRPr="004D35E9">
        <w:rPr>
          <w:rFonts w:ascii="Arial" w:hAnsi="Arial" w:cs="Arial"/>
        </w:rPr>
        <w:t>olidaire</w:t>
      </w:r>
    </w:p>
    <w:p w14:paraId="43F37B6F" w14:textId="77777777" w:rsidR="00AF0E8D" w:rsidRDefault="009B1CD0" w:rsidP="006C4338">
      <w:pPr>
        <w:tabs>
          <w:tab w:val="left" w:pos="851"/>
        </w:tabs>
        <w:spacing w:before="120"/>
        <w:jc w:val="both"/>
        <w:rPr>
          <w:rFonts w:ascii="Arial" w:hAnsi="Arial" w:cs="Arial"/>
          <w:i/>
          <w:iCs/>
          <w:sz w:val="18"/>
          <w:szCs w:val="18"/>
        </w:rPr>
      </w:pPr>
      <w:r w:rsidRPr="004D35E9">
        <w:rPr>
          <w:rFonts w:ascii="Arial" w:hAnsi="Arial" w:cs="Arial"/>
          <w:i/>
          <w:iCs/>
          <w:sz w:val="18"/>
          <w:szCs w:val="18"/>
        </w:rPr>
        <w:t>(Les membres du groupement conjoint indiquent dans le tableau ci-dessous la répartition des prestations que chacun d’entre eux s’engage à réaliser.)</w:t>
      </w:r>
    </w:p>
    <w:p w14:paraId="6ED335CD" w14:textId="77777777" w:rsidR="00C60303" w:rsidRPr="00C60303" w:rsidRDefault="00C60303" w:rsidP="006C4338">
      <w:pPr>
        <w:tabs>
          <w:tab w:val="left" w:pos="851"/>
        </w:tabs>
        <w:spacing w:before="120"/>
        <w:jc w:val="both"/>
        <w:rPr>
          <w:rFonts w:ascii="Arial" w:hAnsi="Arial" w:cs="Arial"/>
          <w:i/>
          <w:iCs/>
          <w:sz w:val="18"/>
          <w:szCs w:val="18"/>
        </w:rPr>
      </w:pPr>
    </w:p>
    <w:tbl>
      <w:tblPr>
        <w:tblW w:w="0" w:type="auto"/>
        <w:tblInd w:w="-40" w:type="dxa"/>
        <w:tblLayout w:type="fixed"/>
        <w:tblLook w:val="0000" w:firstRow="0" w:lastRow="0" w:firstColumn="0" w:lastColumn="0" w:noHBand="0" w:noVBand="0"/>
      </w:tblPr>
      <w:tblGrid>
        <w:gridCol w:w="4503"/>
        <w:gridCol w:w="3685"/>
        <w:gridCol w:w="2348"/>
      </w:tblGrid>
      <w:tr w:rsidR="009B1CD0" w:rsidRPr="004D35E9" w14:paraId="33D89F5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7C3E991" w14:textId="77777777" w:rsidR="009B1CD0" w:rsidRPr="004D35E9" w:rsidRDefault="009B1CD0" w:rsidP="006F3DF9">
            <w:pPr>
              <w:tabs>
                <w:tab w:val="left" w:pos="851"/>
              </w:tabs>
              <w:jc w:val="center"/>
              <w:rPr>
                <w:rFonts w:ascii="Arial" w:hAnsi="Arial" w:cs="Arial"/>
                <w:b/>
              </w:rPr>
            </w:pPr>
            <w:r w:rsidRPr="004D35E9">
              <w:rPr>
                <w:rFonts w:ascii="Arial" w:hAnsi="Arial" w:cs="Arial"/>
                <w:b/>
              </w:rPr>
              <w:t xml:space="preserve">Désignation des membres </w:t>
            </w:r>
          </w:p>
          <w:p w14:paraId="71E42F52" w14:textId="77777777" w:rsidR="009B1CD0" w:rsidRPr="004D35E9" w:rsidRDefault="009B1CD0" w:rsidP="005846FB">
            <w:pPr>
              <w:tabs>
                <w:tab w:val="left" w:pos="851"/>
              </w:tabs>
              <w:jc w:val="center"/>
              <w:rPr>
                <w:rFonts w:ascii="Arial" w:hAnsi="Arial" w:cs="Arial"/>
                <w:b/>
              </w:rPr>
            </w:pPr>
            <w:proofErr w:type="gramStart"/>
            <w:r w:rsidRPr="004D35E9">
              <w:rPr>
                <w:rFonts w:ascii="Arial" w:hAnsi="Arial" w:cs="Arial"/>
                <w:b/>
              </w:rPr>
              <w:t>du</w:t>
            </w:r>
            <w:proofErr w:type="gramEnd"/>
            <w:r w:rsidRPr="004D35E9">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F86036" w14:textId="77777777" w:rsidR="009B1CD0" w:rsidRPr="004D35E9" w:rsidRDefault="009B1CD0" w:rsidP="005846FB">
            <w:pPr>
              <w:pStyle w:val="Titre5"/>
              <w:tabs>
                <w:tab w:val="left" w:pos="851"/>
              </w:tabs>
              <w:ind w:left="0" w:hanging="1008"/>
              <w:jc w:val="center"/>
              <w:rPr>
                <w:b/>
                <w:i w:val="0"/>
                <w:sz w:val="20"/>
              </w:rPr>
            </w:pPr>
            <w:r w:rsidRPr="004D35E9">
              <w:rPr>
                <w:b/>
                <w:i w:val="0"/>
                <w:sz w:val="20"/>
              </w:rPr>
              <w:t>Prestations exécutées par les membres</w:t>
            </w:r>
          </w:p>
          <w:p w14:paraId="288FE889" w14:textId="77777777" w:rsidR="009B1CD0" w:rsidRPr="004D35E9" w:rsidRDefault="009B1CD0" w:rsidP="005846FB">
            <w:pPr>
              <w:pStyle w:val="Titre5"/>
              <w:tabs>
                <w:tab w:val="left" w:pos="851"/>
              </w:tabs>
              <w:ind w:left="0" w:hanging="1008"/>
              <w:jc w:val="center"/>
              <w:rPr>
                <w:b/>
              </w:rPr>
            </w:pPr>
            <w:proofErr w:type="gramStart"/>
            <w:r w:rsidRPr="004D35E9">
              <w:rPr>
                <w:b/>
                <w:i w:val="0"/>
                <w:sz w:val="20"/>
              </w:rPr>
              <w:t>du</w:t>
            </w:r>
            <w:proofErr w:type="gramEnd"/>
            <w:r w:rsidRPr="004D35E9">
              <w:rPr>
                <w:b/>
                <w:i w:val="0"/>
                <w:sz w:val="20"/>
              </w:rPr>
              <w:t xml:space="preserve"> groupement conjoint</w:t>
            </w:r>
          </w:p>
        </w:tc>
      </w:tr>
      <w:tr w:rsidR="009B1CD0" w:rsidRPr="004D35E9" w14:paraId="1ECDBC6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865C910" w14:textId="77777777" w:rsidR="009B1CD0" w:rsidRPr="004D35E9"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3DF3957" w14:textId="77777777" w:rsidR="009B1CD0" w:rsidRPr="004D35E9" w:rsidRDefault="009B1CD0" w:rsidP="009B45B9">
            <w:pPr>
              <w:tabs>
                <w:tab w:val="left" w:pos="851"/>
              </w:tabs>
              <w:jc w:val="center"/>
              <w:rPr>
                <w:rFonts w:ascii="Arial" w:hAnsi="Arial" w:cs="Arial"/>
                <w:b/>
              </w:rPr>
            </w:pPr>
            <w:r w:rsidRPr="004D35E9">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A77FDD" w14:textId="77777777" w:rsidR="009B1CD0" w:rsidRPr="004D35E9" w:rsidRDefault="009B1CD0" w:rsidP="009B45B9">
            <w:pPr>
              <w:tabs>
                <w:tab w:val="left" w:pos="851"/>
              </w:tabs>
              <w:jc w:val="center"/>
              <w:rPr>
                <w:rFonts w:ascii="Arial" w:hAnsi="Arial" w:cs="Arial"/>
                <w:b/>
              </w:rPr>
            </w:pPr>
            <w:r w:rsidRPr="004D35E9">
              <w:rPr>
                <w:rFonts w:ascii="Arial" w:hAnsi="Arial" w:cs="Arial"/>
                <w:b/>
              </w:rPr>
              <w:t xml:space="preserve">Montant HT </w:t>
            </w:r>
          </w:p>
          <w:p w14:paraId="35E14981" w14:textId="77777777" w:rsidR="009B1CD0" w:rsidRPr="004D35E9" w:rsidRDefault="009B1CD0" w:rsidP="009B45B9">
            <w:pPr>
              <w:tabs>
                <w:tab w:val="left" w:pos="851"/>
              </w:tabs>
              <w:jc w:val="center"/>
              <w:rPr>
                <w:rFonts w:ascii="Arial" w:hAnsi="Arial" w:cs="Arial"/>
              </w:rPr>
            </w:pPr>
            <w:proofErr w:type="gramStart"/>
            <w:r w:rsidRPr="004D35E9">
              <w:rPr>
                <w:rFonts w:ascii="Arial" w:hAnsi="Arial" w:cs="Arial"/>
                <w:b/>
              </w:rPr>
              <w:t>de</w:t>
            </w:r>
            <w:proofErr w:type="gramEnd"/>
            <w:r w:rsidRPr="004D35E9">
              <w:rPr>
                <w:rFonts w:ascii="Arial" w:hAnsi="Arial" w:cs="Arial"/>
                <w:b/>
              </w:rPr>
              <w:t xml:space="preserve"> la prestation</w:t>
            </w:r>
          </w:p>
        </w:tc>
      </w:tr>
      <w:tr w:rsidR="009B1CD0" w:rsidRPr="004D35E9" w14:paraId="3AF30774" w14:textId="77777777">
        <w:trPr>
          <w:trHeight w:val="1021"/>
        </w:trPr>
        <w:tc>
          <w:tcPr>
            <w:tcW w:w="4503" w:type="dxa"/>
            <w:tcBorders>
              <w:top w:val="single" w:sz="4" w:space="0" w:color="000000"/>
              <w:left w:val="single" w:sz="4" w:space="0" w:color="000000"/>
            </w:tcBorders>
            <w:shd w:val="clear" w:color="auto" w:fill="CCFFFF"/>
          </w:tcPr>
          <w:p w14:paraId="55C1430F" w14:textId="77777777" w:rsidR="009B1CD0" w:rsidRPr="004D35E9"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2368484" w14:textId="77777777" w:rsidR="009B1CD0" w:rsidRPr="004D35E9"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086B5A3" w14:textId="77777777" w:rsidR="009B1CD0" w:rsidRPr="004D35E9" w:rsidRDefault="009B1CD0" w:rsidP="006F3DF9">
            <w:pPr>
              <w:tabs>
                <w:tab w:val="left" w:pos="851"/>
              </w:tabs>
              <w:snapToGrid w:val="0"/>
              <w:jc w:val="both"/>
              <w:rPr>
                <w:rFonts w:ascii="Arial" w:hAnsi="Arial" w:cs="Arial"/>
              </w:rPr>
            </w:pPr>
          </w:p>
        </w:tc>
      </w:tr>
      <w:tr w:rsidR="009B1CD0" w:rsidRPr="004D35E9" w14:paraId="2CB4C92D" w14:textId="77777777">
        <w:trPr>
          <w:trHeight w:val="1021"/>
        </w:trPr>
        <w:tc>
          <w:tcPr>
            <w:tcW w:w="4503" w:type="dxa"/>
            <w:tcBorders>
              <w:left w:val="single" w:sz="4" w:space="0" w:color="000000"/>
            </w:tcBorders>
            <w:shd w:val="clear" w:color="auto" w:fill="auto"/>
          </w:tcPr>
          <w:p w14:paraId="1871D3CC" w14:textId="77777777" w:rsidR="009B1CD0" w:rsidRPr="004D35E9"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1D6E6BD" w14:textId="77777777" w:rsidR="009B1CD0" w:rsidRPr="004D35E9"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C5ED241" w14:textId="77777777" w:rsidR="009B1CD0" w:rsidRPr="004D35E9" w:rsidRDefault="009B1CD0" w:rsidP="006F3DF9">
            <w:pPr>
              <w:tabs>
                <w:tab w:val="left" w:pos="851"/>
              </w:tabs>
              <w:snapToGrid w:val="0"/>
              <w:jc w:val="both"/>
              <w:rPr>
                <w:rFonts w:ascii="Arial" w:hAnsi="Arial" w:cs="Arial"/>
              </w:rPr>
            </w:pPr>
          </w:p>
        </w:tc>
      </w:tr>
      <w:tr w:rsidR="009B1CD0" w:rsidRPr="004D35E9" w14:paraId="4BA576D9" w14:textId="77777777">
        <w:trPr>
          <w:trHeight w:val="1021"/>
        </w:trPr>
        <w:tc>
          <w:tcPr>
            <w:tcW w:w="4503" w:type="dxa"/>
            <w:tcBorders>
              <w:left w:val="single" w:sz="4" w:space="0" w:color="000000"/>
              <w:bottom w:val="single" w:sz="4" w:space="0" w:color="000000"/>
            </w:tcBorders>
            <w:shd w:val="clear" w:color="auto" w:fill="CCFFFF"/>
          </w:tcPr>
          <w:p w14:paraId="2E969AB7" w14:textId="77777777" w:rsidR="009B1CD0" w:rsidRPr="004D35E9"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2BA3060" w14:textId="77777777" w:rsidR="009B1CD0" w:rsidRPr="004D35E9"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BDEC12C" w14:textId="77777777" w:rsidR="009B1CD0" w:rsidRPr="004D35E9" w:rsidRDefault="009B1CD0" w:rsidP="006F3DF9">
            <w:pPr>
              <w:tabs>
                <w:tab w:val="left" w:pos="851"/>
              </w:tabs>
              <w:snapToGrid w:val="0"/>
              <w:jc w:val="both"/>
              <w:rPr>
                <w:rFonts w:ascii="Arial" w:hAnsi="Arial" w:cs="Arial"/>
              </w:rPr>
            </w:pPr>
          </w:p>
        </w:tc>
      </w:tr>
    </w:tbl>
    <w:p w14:paraId="25CD2FB6" w14:textId="77777777" w:rsidR="009B1CD0" w:rsidRPr="004D35E9" w:rsidRDefault="009B1CD0" w:rsidP="006C4338">
      <w:pPr>
        <w:tabs>
          <w:tab w:val="left" w:pos="851"/>
          <w:tab w:val="left" w:pos="6237"/>
        </w:tabs>
        <w:rPr>
          <w:rFonts w:ascii="Arial" w:hAnsi="Arial" w:cs="Arial"/>
        </w:rPr>
      </w:pPr>
    </w:p>
    <w:p w14:paraId="4BAC1A87" w14:textId="77777777" w:rsidR="009B1CD0" w:rsidRPr="004D35E9" w:rsidRDefault="009B1CD0" w:rsidP="006C4338">
      <w:pPr>
        <w:pStyle w:val="fcasegauche"/>
        <w:tabs>
          <w:tab w:val="left" w:pos="851"/>
        </w:tabs>
        <w:spacing w:after="0"/>
        <w:ind w:left="0" w:firstLine="0"/>
        <w:rPr>
          <w:rFonts w:ascii="Arial" w:hAnsi="Arial" w:cs="Arial"/>
          <w:bCs/>
          <w:iCs/>
        </w:rPr>
      </w:pPr>
    </w:p>
    <w:p w14:paraId="24829CD7" w14:textId="77777777" w:rsidR="009B1CD0" w:rsidRPr="004D35E9" w:rsidRDefault="009B1CD0" w:rsidP="006F3DF9">
      <w:pPr>
        <w:pStyle w:val="fcase1ertab"/>
        <w:tabs>
          <w:tab w:val="left" w:pos="851"/>
        </w:tabs>
        <w:ind w:left="0" w:firstLine="0"/>
        <w:rPr>
          <w:rFonts w:ascii="Arial" w:hAnsi="Arial" w:cs="Arial"/>
          <w:i/>
          <w:sz w:val="18"/>
          <w:szCs w:val="18"/>
        </w:rPr>
      </w:pPr>
      <w:r w:rsidRPr="004D35E9">
        <w:rPr>
          <w:rFonts w:ascii="Arial" w:hAnsi="Arial" w:cs="Arial"/>
          <w:b/>
          <w:sz w:val="22"/>
          <w:szCs w:val="22"/>
        </w:rPr>
        <w:t>B3 - Compte (s) à créditer :</w:t>
      </w:r>
    </w:p>
    <w:p w14:paraId="41C797E2" w14:textId="77777777" w:rsidR="009B1CD0" w:rsidRPr="004D35E9" w:rsidRDefault="009B1CD0" w:rsidP="005846FB">
      <w:pPr>
        <w:pStyle w:val="fcase1ertab"/>
        <w:tabs>
          <w:tab w:val="left" w:pos="851"/>
        </w:tabs>
        <w:spacing w:before="120"/>
        <w:ind w:left="0" w:firstLine="0"/>
        <w:rPr>
          <w:rFonts w:ascii="Arial" w:hAnsi="Arial" w:cs="Arial"/>
          <w:i/>
          <w:sz w:val="18"/>
          <w:szCs w:val="18"/>
        </w:rPr>
      </w:pPr>
      <w:r w:rsidRPr="004D35E9">
        <w:rPr>
          <w:rFonts w:ascii="Arial" w:hAnsi="Arial" w:cs="Arial"/>
          <w:i/>
          <w:sz w:val="18"/>
          <w:szCs w:val="18"/>
        </w:rPr>
        <w:t>(Joindre un ou des relevé(s) d’identité bancaire ou postal.)</w:t>
      </w:r>
    </w:p>
    <w:p w14:paraId="211A8049" w14:textId="77777777" w:rsidR="00835571" w:rsidRPr="004D35E9" w:rsidRDefault="00835571" w:rsidP="005846FB">
      <w:pPr>
        <w:pStyle w:val="fcase1ertab"/>
        <w:tabs>
          <w:tab w:val="left" w:pos="851"/>
        </w:tabs>
        <w:spacing w:before="120"/>
        <w:ind w:left="0" w:firstLine="0"/>
        <w:rPr>
          <w:rFonts w:ascii="Arial" w:hAnsi="Arial" w:cs="Arial"/>
          <w:b/>
        </w:rPr>
      </w:pPr>
    </w:p>
    <w:p w14:paraId="10B8396E" w14:textId="77777777" w:rsidR="009B1CD0" w:rsidRPr="004D35E9" w:rsidRDefault="00C67830" w:rsidP="0083205E">
      <w:pPr>
        <w:pStyle w:val="fcasegauche"/>
        <w:tabs>
          <w:tab w:val="left" w:pos="426"/>
          <w:tab w:val="left" w:pos="851"/>
        </w:tabs>
        <w:spacing w:after="0"/>
        <w:ind w:left="0" w:firstLine="0"/>
        <w:jc w:val="left"/>
        <w:rPr>
          <w:rFonts w:ascii="Arial" w:hAnsi="Arial" w:cs="Arial"/>
          <w:b/>
        </w:rPr>
      </w:pPr>
      <w:r w:rsidRPr="004D35E9">
        <w:rPr>
          <w:rFonts w:ascii="Arial" w:hAnsi="Arial" w:cs="Arial"/>
          <w:b/>
        </w:rPr>
        <w:t xml:space="preserve"> </w:t>
      </w:r>
    </w:p>
    <w:p w14:paraId="067FDA53" w14:textId="77777777" w:rsidR="009B1CD0" w:rsidRPr="004D35E9" w:rsidRDefault="009B1CD0" w:rsidP="0083205E">
      <w:pPr>
        <w:pStyle w:val="fcasegauche"/>
        <w:tabs>
          <w:tab w:val="left" w:pos="426"/>
          <w:tab w:val="left" w:pos="851"/>
        </w:tabs>
        <w:spacing w:after="0"/>
        <w:ind w:left="0" w:firstLine="0"/>
        <w:jc w:val="left"/>
        <w:rPr>
          <w:rFonts w:ascii="Arial" w:hAnsi="Arial" w:cs="Arial"/>
          <w:b/>
        </w:rPr>
      </w:pPr>
      <w:r w:rsidRPr="004D35E9">
        <w:rPr>
          <w:rFonts w:ascii="Arial" w:hAnsi="Arial" w:cs="Arial"/>
          <w:b/>
          <w:sz w:val="22"/>
          <w:szCs w:val="22"/>
        </w:rPr>
        <w:t>B4 - Avance</w:t>
      </w:r>
      <w:r w:rsidRPr="004D35E9">
        <w:rPr>
          <w:rFonts w:ascii="Arial" w:hAnsi="Arial" w:cs="Arial"/>
          <w:b/>
        </w:rPr>
        <w:t> </w:t>
      </w:r>
      <w:r w:rsidR="005975AE" w:rsidRPr="004D35E9">
        <w:rPr>
          <w:rFonts w:ascii="Arial" w:hAnsi="Arial" w:cs="Arial"/>
          <w:i/>
          <w:sz w:val="18"/>
          <w:szCs w:val="18"/>
        </w:rPr>
        <w:t>(article R 2191-3 du Code de la Commande Publique</w:t>
      </w:r>
      <w:r w:rsidRPr="004D35E9">
        <w:rPr>
          <w:rFonts w:ascii="Arial" w:hAnsi="Arial" w:cs="Arial"/>
          <w:i/>
          <w:sz w:val="18"/>
          <w:szCs w:val="18"/>
        </w:rPr>
        <w:t>)</w:t>
      </w:r>
      <w:r w:rsidRPr="004D35E9">
        <w:rPr>
          <w:rFonts w:ascii="Arial" w:hAnsi="Arial" w:cs="Arial"/>
          <w:i/>
          <w:sz w:val="22"/>
          <w:szCs w:val="22"/>
        </w:rPr>
        <w:t xml:space="preserve"> </w:t>
      </w:r>
      <w:r w:rsidRPr="004D35E9">
        <w:rPr>
          <w:rFonts w:ascii="Arial" w:hAnsi="Arial" w:cs="Arial"/>
          <w:b/>
          <w:sz w:val="22"/>
          <w:szCs w:val="22"/>
        </w:rPr>
        <w:t>:</w:t>
      </w:r>
    </w:p>
    <w:p w14:paraId="71E75FD1" w14:textId="77777777" w:rsidR="009B1CD0" w:rsidRPr="004D35E9" w:rsidRDefault="009B1CD0" w:rsidP="00934503">
      <w:pPr>
        <w:tabs>
          <w:tab w:val="left" w:pos="426"/>
          <w:tab w:val="left" w:pos="851"/>
        </w:tabs>
        <w:rPr>
          <w:rFonts w:ascii="Arial" w:hAnsi="Arial" w:cs="Arial"/>
          <w:b/>
        </w:rPr>
      </w:pPr>
    </w:p>
    <w:p w14:paraId="5453C192" w14:textId="77777777" w:rsidR="009B1CD0" w:rsidRPr="004D35E9" w:rsidRDefault="008514CA" w:rsidP="009B45B9">
      <w:pPr>
        <w:tabs>
          <w:tab w:val="left" w:pos="851"/>
        </w:tabs>
        <w:rPr>
          <w:rFonts w:ascii="Arial" w:hAnsi="Arial" w:cs="Arial"/>
        </w:rPr>
      </w:pPr>
      <w:r w:rsidRPr="004D35E9">
        <w:rPr>
          <w:rFonts w:ascii="Arial" w:hAnsi="Arial" w:cs="Arial"/>
        </w:rPr>
        <w:t>Sans objet.</w:t>
      </w:r>
    </w:p>
    <w:p w14:paraId="2C35E691" w14:textId="77777777" w:rsidR="009B1CD0" w:rsidRPr="004D35E9" w:rsidRDefault="009B1CD0" w:rsidP="009B45B9">
      <w:pPr>
        <w:tabs>
          <w:tab w:val="left" w:pos="426"/>
          <w:tab w:val="left" w:pos="851"/>
        </w:tabs>
        <w:jc w:val="both"/>
        <w:rPr>
          <w:rFonts w:ascii="Arial" w:hAnsi="Arial" w:cs="Arial"/>
          <w:b/>
        </w:rPr>
      </w:pPr>
    </w:p>
    <w:p w14:paraId="2ADB0B10" w14:textId="77777777" w:rsidR="009B1CD0" w:rsidRPr="004D35E9" w:rsidRDefault="009B1CD0" w:rsidP="009B45B9">
      <w:pPr>
        <w:tabs>
          <w:tab w:val="left" w:pos="426"/>
          <w:tab w:val="left" w:pos="851"/>
        </w:tabs>
        <w:jc w:val="both"/>
        <w:rPr>
          <w:rFonts w:ascii="Arial" w:hAnsi="Arial" w:cs="Arial"/>
          <w:b/>
        </w:rPr>
      </w:pPr>
    </w:p>
    <w:p w14:paraId="30443C1B" w14:textId="77777777" w:rsidR="009B1CD0" w:rsidRPr="004D35E9" w:rsidRDefault="009B1CD0" w:rsidP="009B45B9">
      <w:pPr>
        <w:pStyle w:val="Titre4"/>
        <w:tabs>
          <w:tab w:val="clear" w:pos="4111"/>
          <w:tab w:val="left" w:pos="426"/>
          <w:tab w:val="left" w:pos="851"/>
        </w:tabs>
      </w:pPr>
      <w:r w:rsidRPr="004D35E9">
        <w:rPr>
          <w:sz w:val="22"/>
          <w:szCs w:val="22"/>
        </w:rPr>
        <w:t>B5 -</w:t>
      </w:r>
      <w:r w:rsidRPr="004D35E9">
        <w:rPr>
          <w:b w:val="0"/>
          <w:sz w:val="22"/>
          <w:szCs w:val="22"/>
        </w:rPr>
        <w:t xml:space="preserve"> </w:t>
      </w:r>
      <w:r w:rsidRPr="004D35E9">
        <w:rPr>
          <w:sz w:val="22"/>
          <w:szCs w:val="22"/>
        </w:rPr>
        <w:t>Durée d’exécution du marché ou de l’accord-cadre :</w:t>
      </w:r>
    </w:p>
    <w:p w14:paraId="44C2A2BD" w14:textId="77777777" w:rsidR="009B1CD0" w:rsidRPr="004D35E9" w:rsidRDefault="009B1CD0" w:rsidP="009B45B9">
      <w:pPr>
        <w:tabs>
          <w:tab w:val="left" w:pos="576"/>
          <w:tab w:val="left" w:pos="851"/>
        </w:tabs>
        <w:jc w:val="both"/>
        <w:rPr>
          <w:rFonts w:ascii="Arial" w:hAnsi="Arial" w:cs="Arial"/>
        </w:rPr>
      </w:pPr>
    </w:p>
    <w:p w14:paraId="79E9F8B6" w14:textId="77777777" w:rsidR="009B1CD0" w:rsidRPr="004D35E9" w:rsidRDefault="009B1CD0" w:rsidP="009B45B9">
      <w:pPr>
        <w:tabs>
          <w:tab w:val="left" w:pos="576"/>
          <w:tab w:val="left" w:pos="851"/>
        </w:tabs>
        <w:jc w:val="both"/>
        <w:rPr>
          <w:rFonts w:ascii="Arial" w:hAnsi="Arial" w:cs="Arial"/>
          <w:i/>
          <w:sz w:val="18"/>
          <w:szCs w:val="18"/>
        </w:rPr>
      </w:pPr>
      <w:r w:rsidRPr="004D35E9">
        <w:rPr>
          <w:rFonts w:ascii="Arial" w:hAnsi="Arial" w:cs="Arial"/>
        </w:rPr>
        <w:t xml:space="preserve">La durée d’exécution de l’accord cadre </w:t>
      </w:r>
      <w:r w:rsidR="00047395" w:rsidRPr="004D35E9">
        <w:rPr>
          <w:rFonts w:ascii="Arial" w:hAnsi="Arial" w:cs="Arial"/>
        </w:rPr>
        <w:t xml:space="preserve">est de </w:t>
      </w:r>
      <w:r w:rsidR="00E930FA" w:rsidRPr="004D35E9">
        <w:rPr>
          <w:rFonts w:ascii="Arial" w:hAnsi="Arial" w:cs="Arial"/>
        </w:rPr>
        <w:t>1</w:t>
      </w:r>
      <w:r w:rsidR="00213A10" w:rsidRPr="004D35E9">
        <w:rPr>
          <w:rFonts w:ascii="Arial" w:hAnsi="Arial" w:cs="Arial"/>
        </w:rPr>
        <w:t xml:space="preserve"> an</w:t>
      </w:r>
      <w:r w:rsidR="00C67830" w:rsidRPr="004D35E9">
        <w:rPr>
          <w:rFonts w:ascii="Arial" w:hAnsi="Arial" w:cs="Arial"/>
        </w:rPr>
        <w:t xml:space="preserve"> </w:t>
      </w:r>
      <w:r w:rsidRPr="004D35E9">
        <w:rPr>
          <w:rFonts w:ascii="Arial" w:hAnsi="Arial" w:cs="Arial"/>
        </w:rPr>
        <w:t xml:space="preserve">à compter </w:t>
      </w:r>
      <w:r w:rsidR="00835571" w:rsidRPr="004D35E9">
        <w:rPr>
          <w:rFonts w:ascii="Arial" w:hAnsi="Arial" w:cs="Arial"/>
        </w:rPr>
        <w:t>d</w:t>
      </w:r>
      <w:r w:rsidR="00FC5F37" w:rsidRPr="004D35E9">
        <w:rPr>
          <w:rFonts w:ascii="Arial" w:hAnsi="Arial" w:cs="Arial"/>
        </w:rPr>
        <w:t>e :</w:t>
      </w:r>
    </w:p>
    <w:p w14:paraId="1FF745F8" w14:textId="77777777" w:rsidR="009B1CD0" w:rsidRPr="004D35E9" w:rsidRDefault="00844DAA" w:rsidP="009B45B9">
      <w:pPr>
        <w:tabs>
          <w:tab w:val="left" w:pos="851"/>
        </w:tabs>
        <w:spacing w:before="120"/>
        <w:ind w:left="567"/>
        <w:jc w:val="both"/>
        <w:rPr>
          <w:rFonts w:ascii="Arial" w:hAnsi="Arial" w:cs="Arial"/>
        </w:rPr>
      </w:pPr>
      <w:r w:rsidRPr="004D35E9">
        <w:rPr>
          <w:rFonts w:ascii="Arial" w:hAnsi="Arial" w:cs="Arial"/>
        </w:rPr>
        <w:tab/>
      </w:r>
      <w:r w:rsidR="00505CF8" w:rsidRPr="004D35E9">
        <w:rPr>
          <w:rFonts w:ascii="Arial" w:hAnsi="Arial" w:cs="Arial"/>
        </w:rPr>
        <w:fldChar w:fldCharType="begin">
          <w:ffData>
            <w:name w:val=""/>
            <w:enabled/>
            <w:calcOnExit w:val="0"/>
            <w:checkBox>
              <w:size w:val="20"/>
              <w:default w:val="1"/>
            </w:checkBox>
          </w:ffData>
        </w:fldChar>
      </w:r>
      <w:r w:rsidR="00505CF8"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00505CF8"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la</w:t>
      </w:r>
      <w:proofErr w:type="gramEnd"/>
      <w:r w:rsidR="009B1CD0" w:rsidRPr="004D35E9">
        <w:rPr>
          <w:rFonts w:ascii="Arial" w:hAnsi="Arial" w:cs="Arial"/>
        </w:rPr>
        <w:t xml:space="preserve"> date de notification du </w:t>
      </w:r>
      <w:r w:rsidR="00634633" w:rsidRPr="004D35E9">
        <w:rPr>
          <w:rFonts w:ascii="Arial" w:hAnsi="Arial" w:cs="Arial"/>
        </w:rPr>
        <w:t>1</w:t>
      </w:r>
      <w:r w:rsidR="00634633" w:rsidRPr="004D35E9">
        <w:rPr>
          <w:rFonts w:ascii="Arial" w:hAnsi="Arial" w:cs="Arial"/>
          <w:vertAlign w:val="superscript"/>
        </w:rPr>
        <w:t>er</w:t>
      </w:r>
      <w:r w:rsidR="00634633" w:rsidRPr="004D35E9">
        <w:rPr>
          <w:rFonts w:ascii="Arial" w:hAnsi="Arial" w:cs="Arial"/>
        </w:rPr>
        <w:t xml:space="preserve"> bon de commande</w:t>
      </w:r>
      <w:r w:rsidR="009B1CD0" w:rsidRPr="004D35E9">
        <w:rPr>
          <w:rFonts w:ascii="Arial" w:hAnsi="Arial" w:cs="Arial"/>
        </w:rPr>
        <w:t> ;</w:t>
      </w:r>
    </w:p>
    <w:p w14:paraId="6C440BA4" w14:textId="77777777" w:rsidR="009B1CD0" w:rsidRPr="004D35E9" w:rsidRDefault="00844DAA" w:rsidP="009B45B9">
      <w:pPr>
        <w:tabs>
          <w:tab w:val="left" w:pos="851"/>
        </w:tabs>
        <w:spacing w:before="120"/>
        <w:ind w:left="567"/>
        <w:jc w:val="both"/>
        <w:rPr>
          <w:rFonts w:ascii="Arial" w:hAnsi="Arial" w:cs="Arial"/>
        </w:rPr>
      </w:pPr>
      <w:r w:rsidRPr="004D35E9">
        <w:rPr>
          <w:rFonts w:ascii="Arial" w:hAnsi="Arial" w:cs="Arial"/>
        </w:rPr>
        <w:tab/>
      </w:r>
      <w:r w:rsidR="007D7A65" w:rsidRPr="004D35E9">
        <w:rPr>
          <w:rFonts w:ascii="Arial" w:hAnsi="Arial" w:cs="Arial"/>
        </w:rPr>
        <w:fldChar w:fldCharType="begin">
          <w:ffData>
            <w:name w:val=""/>
            <w:enabled/>
            <w:calcOnExit w:val="0"/>
            <w:checkBox>
              <w:size w:val="20"/>
              <w:default w:val="0"/>
            </w:checkBox>
          </w:ffData>
        </w:fldChar>
      </w:r>
      <w:r w:rsidR="007D7A65"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007D7A65"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la</w:t>
      </w:r>
      <w:proofErr w:type="gramEnd"/>
      <w:r w:rsidR="009B1CD0" w:rsidRPr="004D35E9">
        <w:rPr>
          <w:rFonts w:ascii="Arial" w:hAnsi="Arial" w:cs="Arial"/>
        </w:rPr>
        <w:t xml:space="preserve"> date de notification de l’ordre de service ;</w:t>
      </w:r>
    </w:p>
    <w:p w14:paraId="097F7689" w14:textId="77777777" w:rsidR="009B1CD0" w:rsidRPr="004D35E9" w:rsidRDefault="00844DAA" w:rsidP="009B45B9">
      <w:pPr>
        <w:tabs>
          <w:tab w:val="left" w:pos="851"/>
        </w:tabs>
        <w:spacing w:before="120"/>
        <w:ind w:left="1134" w:hanging="567"/>
        <w:jc w:val="both"/>
        <w:rPr>
          <w:rFonts w:ascii="Arial" w:hAnsi="Arial" w:cs="Arial"/>
          <w:b/>
        </w:rPr>
      </w:pPr>
      <w:r w:rsidRPr="004D35E9">
        <w:rPr>
          <w:rFonts w:ascii="Arial" w:hAnsi="Arial" w:cs="Arial"/>
        </w:rPr>
        <w:tab/>
      </w:r>
      <w:r w:rsidR="00505CF8" w:rsidRPr="004D35E9">
        <w:rPr>
          <w:rFonts w:ascii="Arial" w:hAnsi="Arial" w:cs="Arial"/>
        </w:rPr>
        <w:fldChar w:fldCharType="begin">
          <w:ffData>
            <w:name w:val=""/>
            <w:enabled/>
            <w:calcOnExit w:val="0"/>
            <w:checkBox>
              <w:size w:val="20"/>
              <w:default w:val="0"/>
            </w:checkBox>
          </w:ffData>
        </w:fldChar>
      </w:r>
      <w:r w:rsidR="00505CF8"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00505CF8"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la</w:t>
      </w:r>
      <w:proofErr w:type="gramEnd"/>
      <w:r w:rsidR="009B1CD0" w:rsidRPr="004D35E9">
        <w:rPr>
          <w:rFonts w:ascii="Arial" w:hAnsi="Arial" w:cs="Arial"/>
        </w:rPr>
        <w:t xml:space="preserve"> date de début d’exécution prévue par le marché ou l’accord-cadre lorsqu’elle est postérieure à la date de notification.</w:t>
      </w:r>
    </w:p>
    <w:p w14:paraId="79F3253B" w14:textId="77777777" w:rsidR="009B1CD0" w:rsidRPr="004D35E9" w:rsidRDefault="009B1CD0" w:rsidP="009B45B9">
      <w:pPr>
        <w:tabs>
          <w:tab w:val="left" w:pos="426"/>
          <w:tab w:val="left" w:pos="851"/>
        </w:tabs>
        <w:jc w:val="both"/>
        <w:rPr>
          <w:rFonts w:ascii="Arial" w:hAnsi="Arial" w:cs="Arial"/>
          <w:b/>
        </w:rPr>
      </w:pPr>
    </w:p>
    <w:p w14:paraId="7FE842DD" w14:textId="77777777" w:rsidR="009B1CD0" w:rsidRPr="004D35E9" w:rsidRDefault="009B1CD0" w:rsidP="009B45B9">
      <w:pPr>
        <w:pStyle w:val="fcasegauche"/>
        <w:tabs>
          <w:tab w:val="left" w:pos="426"/>
          <w:tab w:val="left" w:pos="851"/>
        </w:tabs>
        <w:spacing w:after="0"/>
        <w:ind w:left="0" w:firstLine="0"/>
        <w:jc w:val="left"/>
        <w:rPr>
          <w:rFonts w:ascii="Arial" w:hAnsi="Arial" w:cs="Arial"/>
          <w:i/>
          <w:sz w:val="18"/>
          <w:szCs w:val="18"/>
        </w:rPr>
      </w:pPr>
      <w:r w:rsidRPr="004D35E9">
        <w:rPr>
          <w:rFonts w:ascii="Arial" w:hAnsi="Arial" w:cs="Arial"/>
        </w:rPr>
        <w:t>Le marché ou l’accord cadre est reconductible :</w:t>
      </w:r>
      <w:r w:rsidRPr="004D35E9">
        <w:rPr>
          <w:rFonts w:ascii="Arial" w:hAnsi="Arial" w:cs="Arial"/>
        </w:rPr>
        <w:tab/>
      </w:r>
      <w:r w:rsidRPr="004D35E9">
        <w:rPr>
          <w:rFonts w:ascii="Arial" w:hAnsi="Arial" w:cs="Arial"/>
        </w:rPr>
        <w:tab/>
      </w:r>
      <w:r w:rsidR="00584FBD" w:rsidRPr="004D35E9">
        <w:rPr>
          <w:rFonts w:ascii="Arial" w:hAnsi="Arial" w:cs="Arial"/>
        </w:rPr>
        <w:fldChar w:fldCharType="begin">
          <w:ffData>
            <w:name w:val=""/>
            <w:enabled/>
            <w:calcOnExit w:val="0"/>
            <w:checkBox>
              <w:size w:val="20"/>
              <w:default w:val="0"/>
            </w:checkBox>
          </w:ffData>
        </w:fldChar>
      </w:r>
      <w:r w:rsidR="00584FBD"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00584FBD" w:rsidRPr="004D35E9">
        <w:rPr>
          <w:rFonts w:ascii="Arial" w:hAnsi="Arial" w:cs="Arial"/>
        </w:rPr>
        <w:fldChar w:fldCharType="end"/>
      </w:r>
      <w:r w:rsidRPr="004D35E9">
        <w:rPr>
          <w:rFonts w:ascii="Arial" w:hAnsi="Arial" w:cs="Arial"/>
        </w:rPr>
        <w:tab/>
        <w:t>NON</w:t>
      </w:r>
      <w:r w:rsidRPr="004D35E9">
        <w:rPr>
          <w:rFonts w:ascii="Arial" w:hAnsi="Arial" w:cs="Arial"/>
        </w:rPr>
        <w:tab/>
      </w:r>
      <w:r w:rsidRPr="004D35E9">
        <w:rPr>
          <w:rFonts w:ascii="Arial" w:hAnsi="Arial" w:cs="Arial"/>
        </w:rPr>
        <w:tab/>
      </w:r>
      <w:r w:rsidRPr="004D35E9">
        <w:rPr>
          <w:rFonts w:ascii="Arial" w:hAnsi="Arial" w:cs="Arial"/>
        </w:rPr>
        <w:tab/>
      </w:r>
      <w:r w:rsidR="00584FBD" w:rsidRPr="004D35E9">
        <w:rPr>
          <w:rFonts w:ascii="Arial" w:hAnsi="Arial" w:cs="Arial"/>
        </w:rPr>
        <w:fldChar w:fldCharType="begin">
          <w:ffData>
            <w:name w:val=""/>
            <w:enabled/>
            <w:calcOnExit w:val="0"/>
            <w:checkBox>
              <w:size w:val="20"/>
              <w:default w:val="1"/>
            </w:checkBox>
          </w:ffData>
        </w:fldChar>
      </w:r>
      <w:r w:rsidR="00584FBD"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00584FBD" w:rsidRPr="004D35E9">
        <w:rPr>
          <w:rFonts w:ascii="Arial" w:hAnsi="Arial" w:cs="Arial"/>
        </w:rPr>
        <w:fldChar w:fldCharType="end"/>
      </w:r>
      <w:r w:rsidRPr="004D35E9">
        <w:rPr>
          <w:rFonts w:ascii="Arial" w:hAnsi="Arial" w:cs="Arial"/>
        </w:rPr>
        <w:tab/>
        <w:t>OUI</w:t>
      </w:r>
    </w:p>
    <w:p w14:paraId="0C5A1100" w14:textId="77777777" w:rsidR="009B1CD0" w:rsidRPr="004D35E9" w:rsidRDefault="009B1CD0" w:rsidP="009B45B9">
      <w:pPr>
        <w:tabs>
          <w:tab w:val="left" w:pos="426"/>
          <w:tab w:val="left" w:pos="851"/>
        </w:tabs>
        <w:jc w:val="both"/>
        <w:rPr>
          <w:rFonts w:ascii="Arial" w:hAnsi="Arial" w:cs="Arial"/>
        </w:rPr>
      </w:pPr>
    </w:p>
    <w:p w14:paraId="764AD216" w14:textId="77777777" w:rsidR="009B1CD0" w:rsidRPr="004D35E9" w:rsidRDefault="009B1CD0" w:rsidP="009B45B9">
      <w:pPr>
        <w:tabs>
          <w:tab w:val="left" w:pos="426"/>
          <w:tab w:val="left" w:pos="851"/>
        </w:tabs>
        <w:jc w:val="both"/>
        <w:rPr>
          <w:rFonts w:ascii="Arial" w:hAnsi="Arial" w:cs="Arial"/>
        </w:rPr>
      </w:pPr>
      <w:r w:rsidRPr="004D35E9">
        <w:rPr>
          <w:rFonts w:ascii="Arial" w:hAnsi="Arial" w:cs="Arial"/>
        </w:rPr>
        <w:t>Si oui, préciser :</w:t>
      </w:r>
    </w:p>
    <w:p w14:paraId="2F6A92D3" w14:textId="77777777" w:rsidR="009B1CD0" w:rsidRPr="004D35E9" w:rsidRDefault="009B1CD0" w:rsidP="009B45B9">
      <w:pPr>
        <w:numPr>
          <w:ilvl w:val="0"/>
          <w:numId w:val="2"/>
        </w:numPr>
        <w:tabs>
          <w:tab w:val="left" w:pos="426"/>
          <w:tab w:val="left" w:pos="851"/>
        </w:tabs>
        <w:spacing w:before="120"/>
        <w:ind w:left="924" w:hanging="357"/>
        <w:jc w:val="both"/>
        <w:rPr>
          <w:rFonts w:ascii="Arial" w:hAnsi="Arial" w:cs="Arial"/>
        </w:rPr>
      </w:pPr>
      <w:r w:rsidRPr="004D35E9">
        <w:rPr>
          <w:rFonts w:ascii="Arial" w:hAnsi="Arial" w:cs="Arial"/>
        </w:rPr>
        <w:t>Nombre des r</w:t>
      </w:r>
      <w:r w:rsidR="003F3C5A" w:rsidRPr="004D35E9">
        <w:rPr>
          <w:rFonts w:ascii="Arial" w:hAnsi="Arial" w:cs="Arial"/>
        </w:rPr>
        <w:t xml:space="preserve">econductions : </w:t>
      </w:r>
      <w:r w:rsidR="00DD2038">
        <w:rPr>
          <w:rFonts w:ascii="Arial" w:hAnsi="Arial" w:cs="Arial"/>
        </w:rPr>
        <w:t>3</w:t>
      </w:r>
    </w:p>
    <w:p w14:paraId="268F73CF" w14:textId="77777777" w:rsidR="00AF0E8D" w:rsidRPr="004D35E9" w:rsidRDefault="009B1CD0" w:rsidP="009B45B9">
      <w:pPr>
        <w:numPr>
          <w:ilvl w:val="0"/>
          <w:numId w:val="2"/>
        </w:numPr>
        <w:tabs>
          <w:tab w:val="left" w:pos="426"/>
          <w:tab w:val="left" w:pos="851"/>
        </w:tabs>
        <w:spacing w:before="120"/>
        <w:ind w:left="924" w:hanging="357"/>
        <w:jc w:val="both"/>
        <w:rPr>
          <w:rFonts w:ascii="Arial" w:hAnsi="Arial" w:cs="Arial"/>
          <w:b/>
        </w:rPr>
      </w:pPr>
      <w:r w:rsidRPr="004D35E9">
        <w:rPr>
          <w:rFonts w:ascii="Arial" w:hAnsi="Arial" w:cs="Arial"/>
        </w:rPr>
        <w:t>Durée des reconductio</w:t>
      </w:r>
      <w:r w:rsidR="00A5323E" w:rsidRPr="004D35E9">
        <w:rPr>
          <w:rFonts w:ascii="Arial" w:hAnsi="Arial" w:cs="Arial"/>
        </w:rPr>
        <w:t>ns :</w:t>
      </w:r>
      <w:r w:rsidR="00A07D1E" w:rsidRPr="004D35E9">
        <w:rPr>
          <w:rFonts w:ascii="Arial" w:hAnsi="Arial" w:cs="Arial"/>
        </w:rPr>
        <w:t xml:space="preserve"> </w:t>
      </w:r>
      <w:r w:rsidR="00047395" w:rsidRPr="004D35E9">
        <w:rPr>
          <w:rFonts w:ascii="Arial" w:hAnsi="Arial" w:cs="Arial"/>
        </w:rPr>
        <w:t>1</w:t>
      </w:r>
      <w:r w:rsidR="003C227B" w:rsidRPr="004D35E9">
        <w:rPr>
          <w:rFonts w:ascii="Arial" w:hAnsi="Arial" w:cs="Arial"/>
        </w:rPr>
        <w:t xml:space="preserve"> an</w:t>
      </w:r>
    </w:p>
    <w:p w14:paraId="685A86CA" w14:textId="77777777" w:rsidR="00AF0E8D" w:rsidRPr="004D35E9" w:rsidRDefault="00AF0E8D" w:rsidP="009B45B9">
      <w:pPr>
        <w:tabs>
          <w:tab w:val="left" w:pos="426"/>
          <w:tab w:val="left" w:pos="851"/>
        </w:tabs>
        <w:jc w:val="both"/>
        <w:rPr>
          <w:rFonts w:ascii="Arial" w:hAnsi="Arial" w:cs="Arial"/>
          <w:b/>
        </w:rPr>
      </w:pPr>
    </w:p>
    <w:p w14:paraId="73F1F53B" w14:textId="77777777" w:rsidR="0043725B" w:rsidRPr="004D35E9" w:rsidRDefault="0043725B" w:rsidP="009B45B9">
      <w:pPr>
        <w:tabs>
          <w:tab w:val="left" w:pos="426"/>
          <w:tab w:val="left" w:pos="851"/>
        </w:tabs>
        <w:jc w:val="both"/>
        <w:rPr>
          <w:rFonts w:ascii="Arial" w:hAnsi="Arial" w:cs="Arial"/>
          <w:b/>
        </w:rPr>
      </w:pPr>
    </w:p>
    <w:p w14:paraId="2459D052" w14:textId="77777777" w:rsidR="0043725B" w:rsidRPr="004D35E9" w:rsidRDefault="0043725B" w:rsidP="009B45B9">
      <w:pPr>
        <w:tabs>
          <w:tab w:val="left" w:pos="426"/>
          <w:tab w:val="left" w:pos="851"/>
        </w:tabs>
        <w:jc w:val="both"/>
        <w:rPr>
          <w:rFonts w:ascii="Arial" w:hAnsi="Arial" w:cs="Arial"/>
          <w:b/>
        </w:rPr>
      </w:pPr>
    </w:p>
    <w:p w14:paraId="2499A53E" w14:textId="77777777" w:rsidR="00E930FA" w:rsidRPr="004D35E9" w:rsidRDefault="00E930FA"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4D35E9" w14:paraId="01700848" w14:textId="77777777">
        <w:tc>
          <w:tcPr>
            <w:tcW w:w="10419" w:type="dxa"/>
            <w:shd w:val="clear" w:color="auto" w:fill="66CCFF"/>
          </w:tcPr>
          <w:p w14:paraId="356511FE" w14:textId="77777777" w:rsidR="009B1CD0" w:rsidRPr="004D35E9" w:rsidRDefault="009B1CD0" w:rsidP="009B45B9">
            <w:pPr>
              <w:tabs>
                <w:tab w:val="left" w:pos="-142"/>
                <w:tab w:val="left" w:pos="851"/>
                <w:tab w:val="left" w:pos="4111"/>
              </w:tabs>
              <w:jc w:val="both"/>
              <w:rPr>
                <w:rFonts w:ascii="Arial" w:hAnsi="Arial" w:cs="Arial"/>
              </w:rPr>
            </w:pPr>
            <w:r w:rsidRPr="004D35E9">
              <w:rPr>
                <w:rFonts w:ascii="Arial" w:hAnsi="Arial" w:cs="Arial"/>
                <w:b/>
                <w:bCs/>
                <w:sz w:val="22"/>
                <w:szCs w:val="22"/>
              </w:rPr>
              <w:t xml:space="preserve">C - Signature </w:t>
            </w:r>
            <w:r w:rsidR="00660727" w:rsidRPr="004D35E9">
              <w:rPr>
                <w:rFonts w:ascii="Arial" w:hAnsi="Arial" w:cs="Arial"/>
                <w:b/>
                <w:bCs/>
                <w:sz w:val="22"/>
                <w:szCs w:val="22"/>
              </w:rPr>
              <w:t>d</w:t>
            </w:r>
            <w:r w:rsidR="0043725B" w:rsidRPr="004D35E9">
              <w:rPr>
                <w:rFonts w:ascii="Arial" w:hAnsi="Arial" w:cs="Arial"/>
                <w:b/>
                <w:bCs/>
                <w:sz w:val="22"/>
                <w:szCs w:val="22"/>
              </w:rPr>
              <w:t>e</w:t>
            </w:r>
            <w:r w:rsidR="00660727" w:rsidRPr="004D35E9">
              <w:rPr>
                <w:rFonts w:ascii="Arial" w:hAnsi="Arial" w:cs="Arial"/>
                <w:b/>
                <w:bCs/>
                <w:sz w:val="22"/>
                <w:szCs w:val="22"/>
              </w:rPr>
              <w:t xml:space="preserve"> l’accord-cadre</w:t>
            </w:r>
            <w:r w:rsidRPr="004D35E9">
              <w:rPr>
                <w:rFonts w:ascii="Arial" w:hAnsi="Arial" w:cs="Arial"/>
                <w:b/>
                <w:bCs/>
                <w:sz w:val="22"/>
                <w:szCs w:val="22"/>
              </w:rPr>
              <w:t xml:space="preserve"> par le </w:t>
            </w:r>
            <w:r w:rsidR="00036500" w:rsidRPr="004D35E9">
              <w:rPr>
                <w:rFonts w:ascii="Arial" w:hAnsi="Arial" w:cs="Arial"/>
                <w:b/>
                <w:bCs/>
                <w:sz w:val="22"/>
                <w:szCs w:val="22"/>
              </w:rPr>
              <w:t>titulaire individuel ou</w:t>
            </w:r>
            <w:r w:rsidR="00354C04" w:rsidRPr="004D35E9">
              <w:rPr>
                <w:rFonts w:ascii="Arial" w:hAnsi="Arial" w:cs="Arial"/>
                <w:b/>
                <w:bCs/>
                <w:sz w:val="22"/>
                <w:szCs w:val="22"/>
              </w:rPr>
              <w:t>, en cas groupement, le mandataire dûment habilité ou</w:t>
            </w:r>
            <w:r w:rsidR="00036500" w:rsidRPr="004D35E9">
              <w:rPr>
                <w:rFonts w:ascii="Arial" w:hAnsi="Arial" w:cs="Arial"/>
                <w:b/>
                <w:bCs/>
                <w:sz w:val="22"/>
                <w:szCs w:val="22"/>
              </w:rPr>
              <w:t xml:space="preserve"> chaque membre du groupement</w:t>
            </w:r>
            <w:r w:rsidRPr="004D35E9">
              <w:rPr>
                <w:rFonts w:ascii="Arial" w:hAnsi="Arial" w:cs="Arial"/>
                <w:b/>
                <w:bCs/>
                <w:sz w:val="22"/>
                <w:szCs w:val="22"/>
              </w:rPr>
              <w:t>.</w:t>
            </w:r>
          </w:p>
        </w:tc>
      </w:tr>
    </w:tbl>
    <w:p w14:paraId="41FA5ED0" w14:textId="77777777" w:rsidR="009B1CD0" w:rsidRPr="004D35E9" w:rsidRDefault="009B1CD0" w:rsidP="006C4338">
      <w:pPr>
        <w:tabs>
          <w:tab w:val="left" w:pos="851"/>
        </w:tabs>
        <w:jc w:val="both"/>
        <w:rPr>
          <w:rFonts w:ascii="Arial" w:hAnsi="Arial" w:cs="Arial"/>
        </w:rPr>
      </w:pPr>
    </w:p>
    <w:p w14:paraId="3D14354B" w14:textId="77777777" w:rsidR="00332B12" w:rsidRPr="004D35E9" w:rsidRDefault="00332B12" w:rsidP="00332B12">
      <w:pPr>
        <w:pStyle w:val="fcase1ertab"/>
        <w:tabs>
          <w:tab w:val="left" w:pos="851"/>
        </w:tabs>
        <w:ind w:left="0" w:firstLine="0"/>
        <w:rPr>
          <w:rFonts w:ascii="Arial" w:hAnsi="Arial" w:cs="Arial"/>
          <w:i/>
          <w:sz w:val="18"/>
          <w:szCs w:val="18"/>
        </w:rPr>
      </w:pPr>
      <w:r w:rsidRPr="004D35E9">
        <w:rPr>
          <w:rFonts w:ascii="Arial" w:hAnsi="Arial" w:cs="Arial"/>
          <w:b/>
          <w:sz w:val="22"/>
          <w:szCs w:val="22"/>
        </w:rPr>
        <w:t>C1 – Signature de l’accord-cadre par le titulaire individuel :</w:t>
      </w:r>
    </w:p>
    <w:p w14:paraId="4B4D5A7C" w14:textId="77777777" w:rsidR="00332B12" w:rsidRPr="004D35E9"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4D35E9" w14:paraId="50AC5023" w14:textId="77777777">
        <w:tc>
          <w:tcPr>
            <w:tcW w:w="4644" w:type="dxa"/>
            <w:tcBorders>
              <w:top w:val="single" w:sz="4" w:space="0" w:color="000000"/>
              <w:left w:val="single" w:sz="4" w:space="0" w:color="000000"/>
              <w:bottom w:val="single" w:sz="4" w:space="0" w:color="000000"/>
            </w:tcBorders>
            <w:shd w:val="clear" w:color="auto" w:fill="auto"/>
            <w:vAlign w:val="center"/>
          </w:tcPr>
          <w:p w14:paraId="71951186" w14:textId="77777777" w:rsidR="00332B12" w:rsidRPr="004D35E9" w:rsidRDefault="00332B12" w:rsidP="00B054DA">
            <w:pPr>
              <w:tabs>
                <w:tab w:val="left" w:pos="851"/>
              </w:tabs>
              <w:jc w:val="center"/>
              <w:rPr>
                <w:rFonts w:ascii="Arial" w:hAnsi="Arial" w:cs="Arial"/>
                <w:b/>
                <w:bCs/>
              </w:rPr>
            </w:pPr>
            <w:r w:rsidRPr="004D35E9">
              <w:rPr>
                <w:rFonts w:ascii="Arial" w:hAnsi="Arial" w:cs="Arial"/>
                <w:b/>
                <w:bCs/>
              </w:rPr>
              <w:t>Nom, prénom et qualité</w:t>
            </w:r>
          </w:p>
          <w:p w14:paraId="7ECE30A5" w14:textId="77777777" w:rsidR="00332B12" w:rsidRPr="004D35E9" w:rsidRDefault="00332B12" w:rsidP="00B054DA">
            <w:pPr>
              <w:tabs>
                <w:tab w:val="left" w:pos="851"/>
              </w:tabs>
              <w:jc w:val="center"/>
              <w:rPr>
                <w:rFonts w:ascii="Arial" w:hAnsi="Arial" w:cs="Arial"/>
                <w:b/>
                <w:bCs/>
              </w:rPr>
            </w:pPr>
            <w:proofErr w:type="gramStart"/>
            <w:r w:rsidRPr="004D35E9">
              <w:rPr>
                <w:rFonts w:ascii="Arial" w:hAnsi="Arial" w:cs="Arial"/>
                <w:b/>
                <w:bCs/>
              </w:rPr>
              <w:t>du</w:t>
            </w:r>
            <w:proofErr w:type="gramEnd"/>
            <w:r w:rsidRPr="004D35E9">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72D2A98" w14:textId="77777777" w:rsidR="00332B12" w:rsidRPr="004D35E9" w:rsidRDefault="00332B12" w:rsidP="00B054DA">
            <w:pPr>
              <w:tabs>
                <w:tab w:val="left" w:pos="851"/>
              </w:tabs>
              <w:jc w:val="center"/>
              <w:rPr>
                <w:rFonts w:ascii="Arial" w:hAnsi="Arial" w:cs="Arial"/>
                <w:b/>
                <w:bCs/>
              </w:rPr>
            </w:pPr>
            <w:r w:rsidRPr="004D35E9">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7DE6A" w14:textId="77777777" w:rsidR="00332B12" w:rsidRPr="004D35E9" w:rsidRDefault="00332B12" w:rsidP="00B054DA">
            <w:pPr>
              <w:tabs>
                <w:tab w:val="left" w:pos="851"/>
              </w:tabs>
              <w:jc w:val="center"/>
              <w:rPr>
                <w:rFonts w:ascii="Arial" w:hAnsi="Arial" w:cs="Arial"/>
                <w:b/>
                <w:bCs/>
              </w:rPr>
            </w:pPr>
            <w:r w:rsidRPr="004D35E9">
              <w:rPr>
                <w:rFonts w:ascii="Arial" w:hAnsi="Arial" w:cs="Arial"/>
                <w:b/>
                <w:bCs/>
              </w:rPr>
              <w:t>Signature</w:t>
            </w:r>
          </w:p>
        </w:tc>
      </w:tr>
      <w:tr w:rsidR="00332B12" w:rsidRPr="004D35E9" w14:paraId="5D9BB96F" w14:textId="77777777">
        <w:trPr>
          <w:trHeight w:val="1021"/>
        </w:trPr>
        <w:tc>
          <w:tcPr>
            <w:tcW w:w="4644" w:type="dxa"/>
            <w:tcBorders>
              <w:top w:val="single" w:sz="4" w:space="0" w:color="000000"/>
              <w:left w:val="single" w:sz="4" w:space="0" w:color="000000"/>
              <w:bottom w:val="single" w:sz="4" w:space="0" w:color="auto"/>
            </w:tcBorders>
            <w:shd w:val="clear" w:color="auto" w:fill="auto"/>
          </w:tcPr>
          <w:p w14:paraId="7D8B416D" w14:textId="77777777" w:rsidR="000341A6" w:rsidRPr="004D35E9" w:rsidRDefault="00C67830" w:rsidP="00B054DA">
            <w:pPr>
              <w:tabs>
                <w:tab w:val="left" w:pos="851"/>
              </w:tabs>
              <w:snapToGrid w:val="0"/>
              <w:jc w:val="both"/>
              <w:rPr>
                <w:rFonts w:ascii="Arial" w:hAnsi="Arial" w:cs="Arial"/>
                <w:b/>
                <w:bCs/>
              </w:rPr>
            </w:pPr>
            <w:r w:rsidRPr="004D35E9">
              <w:rPr>
                <w:rFonts w:ascii="Arial" w:hAnsi="Arial" w:cs="Arial"/>
                <w:b/>
                <w:bCs/>
              </w:rPr>
              <w:t xml:space="preserve"> </w:t>
            </w:r>
          </w:p>
        </w:tc>
        <w:tc>
          <w:tcPr>
            <w:tcW w:w="2694" w:type="dxa"/>
            <w:tcBorders>
              <w:top w:val="single" w:sz="4" w:space="0" w:color="000000"/>
              <w:left w:val="single" w:sz="4" w:space="0" w:color="000000"/>
              <w:bottom w:val="single" w:sz="4" w:space="0" w:color="auto"/>
            </w:tcBorders>
            <w:shd w:val="clear" w:color="auto" w:fill="auto"/>
          </w:tcPr>
          <w:p w14:paraId="6259F652" w14:textId="77777777" w:rsidR="00332B12" w:rsidRPr="004D35E9" w:rsidRDefault="00C67830" w:rsidP="00B054DA">
            <w:pPr>
              <w:tabs>
                <w:tab w:val="left" w:pos="851"/>
              </w:tabs>
              <w:snapToGrid w:val="0"/>
              <w:jc w:val="both"/>
              <w:rPr>
                <w:rFonts w:ascii="Arial" w:hAnsi="Arial" w:cs="Arial"/>
                <w:b/>
                <w:bCs/>
              </w:rPr>
            </w:pPr>
            <w:r w:rsidRPr="004D35E9">
              <w:rPr>
                <w:rFonts w:ascii="Arial" w:hAnsi="Arial" w:cs="Arial"/>
                <w:b/>
                <w:bCs/>
              </w:rPr>
              <w:t xml:space="preserve">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04B8E38" w14:textId="77777777" w:rsidR="00332B12" w:rsidRPr="004D35E9" w:rsidRDefault="00332B12" w:rsidP="00B054DA">
            <w:pPr>
              <w:tabs>
                <w:tab w:val="left" w:pos="851"/>
              </w:tabs>
              <w:snapToGrid w:val="0"/>
              <w:jc w:val="both"/>
              <w:rPr>
                <w:rFonts w:ascii="Arial" w:hAnsi="Arial" w:cs="Arial"/>
                <w:b/>
                <w:bCs/>
              </w:rPr>
            </w:pPr>
          </w:p>
        </w:tc>
      </w:tr>
    </w:tbl>
    <w:p w14:paraId="3A25AEEB" w14:textId="77777777" w:rsidR="002904AF" w:rsidRPr="004D35E9" w:rsidRDefault="002904AF" w:rsidP="002904AF">
      <w:pPr>
        <w:tabs>
          <w:tab w:val="left" w:pos="851"/>
        </w:tabs>
        <w:jc w:val="both"/>
        <w:rPr>
          <w:rFonts w:ascii="Arial" w:hAnsi="Arial" w:cs="Arial"/>
          <w:sz w:val="18"/>
          <w:szCs w:val="18"/>
        </w:rPr>
      </w:pPr>
      <w:r w:rsidRPr="004D35E9">
        <w:rPr>
          <w:rFonts w:ascii="Arial" w:hAnsi="Arial" w:cs="Arial"/>
          <w:sz w:val="18"/>
          <w:szCs w:val="18"/>
        </w:rPr>
        <w:t>(*) Le signataire doit avoir le pouvoir d’engager la personne qu’il représente.</w:t>
      </w:r>
    </w:p>
    <w:p w14:paraId="52B42DCF" w14:textId="77777777" w:rsidR="00B51FBE" w:rsidRPr="004D35E9" w:rsidRDefault="00B51FBE" w:rsidP="002904AF">
      <w:pPr>
        <w:tabs>
          <w:tab w:val="left" w:pos="851"/>
        </w:tabs>
        <w:jc w:val="both"/>
        <w:rPr>
          <w:rFonts w:ascii="Arial" w:hAnsi="Arial" w:cs="Arial"/>
        </w:rPr>
      </w:pPr>
    </w:p>
    <w:p w14:paraId="654E4021" w14:textId="77777777" w:rsidR="005F1936" w:rsidRPr="004D35E9" w:rsidRDefault="005F1936" w:rsidP="00332B12">
      <w:pPr>
        <w:pStyle w:val="fcase1ertab"/>
        <w:tabs>
          <w:tab w:val="left" w:pos="851"/>
        </w:tabs>
        <w:ind w:left="0" w:firstLine="0"/>
        <w:rPr>
          <w:rFonts w:ascii="Arial" w:hAnsi="Arial" w:cs="Arial"/>
          <w:b/>
          <w:sz w:val="22"/>
          <w:szCs w:val="22"/>
        </w:rPr>
      </w:pPr>
    </w:p>
    <w:p w14:paraId="05FF1B57" w14:textId="77777777" w:rsidR="005F1936" w:rsidRPr="004D35E9" w:rsidRDefault="005F1936" w:rsidP="00332B12">
      <w:pPr>
        <w:pStyle w:val="fcase1ertab"/>
        <w:tabs>
          <w:tab w:val="left" w:pos="851"/>
        </w:tabs>
        <w:ind w:left="0" w:firstLine="0"/>
        <w:rPr>
          <w:rFonts w:ascii="Arial" w:hAnsi="Arial" w:cs="Arial"/>
          <w:b/>
          <w:sz w:val="22"/>
          <w:szCs w:val="22"/>
        </w:rPr>
      </w:pPr>
    </w:p>
    <w:p w14:paraId="26C89AEB" w14:textId="77777777" w:rsidR="00332B12" w:rsidRPr="004D35E9" w:rsidRDefault="00332B12" w:rsidP="00332B12">
      <w:pPr>
        <w:pStyle w:val="fcase1ertab"/>
        <w:tabs>
          <w:tab w:val="left" w:pos="851"/>
        </w:tabs>
        <w:ind w:left="0" w:firstLine="0"/>
        <w:rPr>
          <w:rFonts w:ascii="Arial" w:hAnsi="Arial" w:cs="Arial"/>
          <w:i/>
          <w:sz w:val="18"/>
          <w:szCs w:val="18"/>
        </w:rPr>
      </w:pPr>
      <w:r w:rsidRPr="004D35E9">
        <w:rPr>
          <w:rFonts w:ascii="Arial" w:hAnsi="Arial" w:cs="Arial"/>
          <w:b/>
          <w:sz w:val="22"/>
          <w:szCs w:val="22"/>
        </w:rPr>
        <w:t>C2 – Signature de l’accord-cadre en cas de groupement :</w:t>
      </w:r>
    </w:p>
    <w:p w14:paraId="78EBF9B1" w14:textId="77777777" w:rsidR="00332B12" w:rsidRPr="004D35E9" w:rsidRDefault="00332B12" w:rsidP="006C4338">
      <w:pPr>
        <w:tabs>
          <w:tab w:val="left" w:pos="851"/>
        </w:tabs>
        <w:jc w:val="both"/>
        <w:rPr>
          <w:rFonts w:ascii="Arial" w:hAnsi="Arial" w:cs="Arial"/>
        </w:rPr>
      </w:pPr>
    </w:p>
    <w:p w14:paraId="0FD6F0B7" w14:textId="77777777" w:rsidR="009B1CD0" w:rsidRPr="004D35E9" w:rsidRDefault="002904AF" w:rsidP="005846FB">
      <w:pPr>
        <w:tabs>
          <w:tab w:val="left" w:pos="851"/>
        </w:tabs>
        <w:rPr>
          <w:rFonts w:ascii="Arial" w:hAnsi="Arial" w:cs="Arial"/>
          <w:sz w:val="18"/>
          <w:szCs w:val="18"/>
        </w:rPr>
      </w:pPr>
      <w:r w:rsidRPr="004D35E9">
        <w:rPr>
          <w:rFonts w:ascii="Arial" w:hAnsi="Arial" w:cs="Arial"/>
        </w:rPr>
        <w:t>L</w:t>
      </w:r>
      <w:r w:rsidR="00036500" w:rsidRPr="004D35E9">
        <w:rPr>
          <w:rFonts w:ascii="Arial" w:hAnsi="Arial" w:cs="Arial"/>
        </w:rPr>
        <w:t xml:space="preserve">es membres </w:t>
      </w:r>
      <w:r w:rsidRPr="004D35E9">
        <w:rPr>
          <w:rFonts w:ascii="Arial" w:hAnsi="Arial" w:cs="Arial"/>
        </w:rPr>
        <w:t xml:space="preserve">du groupement d’opérateurs économiques </w:t>
      </w:r>
      <w:r w:rsidR="00036500" w:rsidRPr="004D35E9">
        <w:rPr>
          <w:rFonts w:ascii="Arial" w:hAnsi="Arial" w:cs="Arial"/>
        </w:rPr>
        <w:t xml:space="preserve">désignent le mandataire suivant </w:t>
      </w:r>
      <w:r w:rsidR="005975AE" w:rsidRPr="004D35E9">
        <w:rPr>
          <w:rFonts w:ascii="Arial" w:hAnsi="Arial" w:cs="Arial"/>
          <w:i/>
          <w:sz w:val="18"/>
          <w:szCs w:val="18"/>
        </w:rPr>
        <w:t>(article R 2142-20 du Code de la Commande Publique</w:t>
      </w:r>
      <w:r w:rsidR="00036500" w:rsidRPr="004D35E9">
        <w:rPr>
          <w:rFonts w:ascii="Arial" w:hAnsi="Arial" w:cs="Arial"/>
          <w:i/>
          <w:sz w:val="18"/>
          <w:szCs w:val="18"/>
        </w:rPr>
        <w:t>) </w:t>
      </w:r>
      <w:r w:rsidR="00036500" w:rsidRPr="004D35E9">
        <w:rPr>
          <w:rFonts w:ascii="Arial" w:hAnsi="Arial" w:cs="Arial"/>
          <w:sz w:val="18"/>
          <w:szCs w:val="18"/>
        </w:rPr>
        <w:t>:</w:t>
      </w:r>
    </w:p>
    <w:p w14:paraId="43DD683C" w14:textId="77777777" w:rsidR="00036500" w:rsidRPr="004D35E9" w:rsidRDefault="00036500" w:rsidP="005846FB">
      <w:pPr>
        <w:tabs>
          <w:tab w:val="left" w:pos="851"/>
        </w:tabs>
        <w:rPr>
          <w:rFonts w:ascii="Arial" w:hAnsi="Arial" w:cs="Arial"/>
          <w:i/>
          <w:sz w:val="18"/>
          <w:szCs w:val="18"/>
        </w:rPr>
      </w:pPr>
      <w:r w:rsidRPr="004D35E9">
        <w:rPr>
          <w:rFonts w:ascii="Arial" w:hAnsi="Arial" w:cs="Arial"/>
          <w:i/>
          <w:sz w:val="18"/>
          <w:szCs w:val="18"/>
        </w:rPr>
        <w:t>[Indiquer le nom commercial et la dénomination sociale du mandataire]</w:t>
      </w:r>
    </w:p>
    <w:p w14:paraId="1FF491C7" w14:textId="77777777" w:rsidR="00036500" w:rsidRPr="004D35E9" w:rsidRDefault="00036500" w:rsidP="005846FB">
      <w:pPr>
        <w:tabs>
          <w:tab w:val="left" w:pos="851"/>
        </w:tabs>
        <w:rPr>
          <w:rFonts w:ascii="Arial" w:hAnsi="Arial" w:cs="Arial"/>
        </w:rPr>
      </w:pPr>
    </w:p>
    <w:p w14:paraId="048939D1" w14:textId="77777777" w:rsidR="00332B12" w:rsidRPr="004D35E9" w:rsidRDefault="00332B12" w:rsidP="0061068C">
      <w:pPr>
        <w:tabs>
          <w:tab w:val="left" w:pos="851"/>
        </w:tabs>
        <w:rPr>
          <w:rFonts w:ascii="Arial" w:hAnsi="Arial" w:cs="Arial"/>
        </w:rPr>
      </w:pPr>
    </w:p>
    <w:p w14:paraId="1F7BB515" w14:textId="77777777" w:rsidR="00332B12" w:rsidRPr="004D35E9" w:rsidRDefault="00332B12" w:rsidP="00710FD6">
      <w:pPr>
        <w:tabs>
          <w:tab w:val="left" w:pos="851"/>
        </w:tabs>
        <w:rPr>
          <w:rFonts w:ascii="Arial" w:hAnsi="Arial" w:cs="Arial"/>
        </w:rPr>
      </w:pPr>
    </w:p>
    <w:p w14:paraId="67DEBC45" w14:textId="77777777" w:rsidR="00036500" w:rsidRPr="004D35E9" w:rsidRDefault="004A7169" w:rsidP="00710FD6">
      <w:pPr>
        <w:pStyle w:val="fcase1ertab"/>
        <w:tabs>
          <w:tab w:val="left" w:pos="851"/>
        </w:tabs>
        <w:ind w:left="0" w:firstLine="0"/>
        <w:rPr>
          <w:rFonts w:ascii="Arial" w:hAnsi="Arial" w:cs="Arial"/>
        </w:rPr>
      </w:pPr>
      <w:r w:rsidRPr="004D35E9">
        <w:rPr>
          <w:rFonts w:ascii="Arial" w:hAnsi="Arial" w:cs="Arial"/>
        </w:rPr>
        <w:t xml:space="preserve">En cas de groupement conjoint, </w:t>
      </w:r>
      <w:r w:rsidR="00036500" w:rsidRPr="004D35E9">
        <w:rPr>
          <w:rFonts w:ascii="Arial" w:hAnsi="Arial" w:cs="Arial"/>
        </w:rPr>
        <w:t xml:space="preserve">le mandataire </w:t>
      </w:r>
      <w:r w:rsidRPr="004D35E9">
        <w:rPr>
          <w:rFonts w:ascii="Arial" w:hAnsi="Arial" w:cs="Arial"/>
        </w:rPr>
        <w:t xml:space="preserve">du groupement </w:t>
      </w:r>
      <w:r w:rsidR="00036500" w:rsidRPr="004D35E9">
        <w:rPr>
          <w:rFonts w:ascii="Arial" w:hAnsi="Arial" w:cs="Arial"/>
        </w:rPr>
        <w:t>est :</w:t>
      </w:r>
    </w:p>
    <w:p w14:paraId="66E99481" w14:textId="77777777" w:rsidR="00036500" w:rsidRPr="004D35E9" w:rsidRDefault="00036500" w:rsidP="00E47798">
      <w:pPr>
        <w:pStyle w:val="fcase1ertab"/>
        <w:tabs>
          <w:tab w:val="left" w:pos="851"/>
        </w:tabs>
        <w:rPr>
          <w:rFonts w:ascii="Arial" w:hAnsi="Arial" w:cs="Arial"/>
        </w:rPr>
      </w:pPr>
      <w:r w:rsidRPr="004D35E9">
        <w:rPr>
          <w:rFonts w:ascii="Arial" w:hAnsi="Arial" w:cs="Arial"/>
          <w:i/>
          <w:iCs/>
          <w:sz w:val="18"/>
          <w:szCs w:val="18"/>
        </w:rPr>
        <w:t>(Cocher la case correspondante.)</w:t>
      </w:r>
    </w:p>
    <w:p w14:paraId="29F31938" w14:textId="77777777" w:rsidR="00354C04" w:rsidRPr="004D35E9" w:rsidRDefault="00354C04" w:rsidP="0083205E">
      <w:pPr>
        <w:pStyle w:val="fcase1ertab"/>
        <w:tabs>
          <w:tab w:val="clear" w:pos="426"/>
          <w:tab w:val="left" w:pos="851"/>
        </w:tabs>
        <w:spacing w:before="120"/>
        <w:ind w:left="0" w:firstLine="851"/>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Pr="004D35E9">
        <w:rPr>
          <w:rFonts w:ascii="Arial" w:hAnsi="Arial" w:cs="Arial"/>
          <w:i/>
          <w:iCs/>
        </w:rPr>
        <w:t xml:space="preserve"> </w:t>
      </w:r>
      <w:proofErr w:type="gramStart"/>
      <w:r w:rsidRPr="004D35E9">
        <w:rPr>
          <w:rFonts w:ascii="Arial" w:hAnsi="Arial" w:cs="Arial"/>
        </w:rPr>
        <w:t>conjoint</w:t>
      </w:r>
      <w:proofErr w:type="gramEnd"/>
      <w:r w:rsidRPr="004D35E9">
        <w:rPr>
          <w:rFonts w:ascii="Arial" w:hAnsi="Arial" w:cs="Arial"/>
        </w:rPr>
        <w:tab/>
      </w:r>
      <w:r w:rsidRPr="004D35E9">
        <w:rPr>
          <w:rFonts w:ascii="Arial" w:hAnsi="Arial" w:cs="Arial"/>
        </w:rPr>
        <w:tab/>
        <w:t>OU</w:t>
      </w:r>
      <w:r w:rsidRPr="004D35E9">
        <w:rPr>
          <w:rFonts w:ascii="Arial" w:hAnsi="Arial" w:cs="Arial"/>
        </w:rPr>
        <w:tab/>
      </w:r>
      <w:r w:rsidRPr="004D35E9">
        <w:rPr>
          <w:rFonts w:ascii="Arial" w:hAnsi="Arial" w:cs="Arial"/>
        </w:rPr>
        <w:tab/>
      </w: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Pr="004D35E9">
        <w:rPr>
          <w:rFonts w:ascii="Arial" w:hAnsi="Arial" w:cs="Arial"/>
          <w:iCs/>
        </w:rPr>
        <w:t xml:space="preserve"> </w:t>
      </w:r>
      <w:r w:rsidRPr="004D35E9">
        <w:rPr>
          <w:rFonts w:ascii="Arial" w:hAnsi="Arial" w:cs="Arial"/>
        </w:rPr>
        <w:t>solidaire</w:t>
      </w:r>
    </w:p>
    <w:p w14:paraId="6E1B3296" w14:textId="77777777" w:rsidR="009B1CD0" w:rsidRPr="004D35E9" w:rsidRDefault="009B1CD0" w:rsidP="0083205E">
      <w:pPr>
        <w:tabs>
          <w:tab w:val="left" w:pos="851"/>
        </w:tabs>
        <w:rPr>
          <w:rFonts w:ascii="Arial" w:hAnsi="Arial" w:cs="Arial"/>
        </w:rPr>
      </w:pPr>
    </w:p>
    <w:p w14:paraId="24709C01" w14:textId="77777777" w:rsidR="001C733C" w:rsidRPr="004D35E9" w:rsidRDefault="001C733C" w:rsidP="00CD46CC">
      <w:pPr>
        <w:tabs>
          <w:tab w:val="left" w:pos="851"/>
        </w:tabs>
        <w:rPr>
          <w:rFonts w:ascii="Arial" w:hAnsi="Arial" w:cs="Arial"/>
        </w:rPr>
      </w:pPr>
    </w:p>
    <w:p w14:paraId="0F1DA16A" w14:textId="77777777" w:rsidR="002904AF" w:rsidRPr="004D35E9" w:rsidRDefault="0021527A" w:rsidP="001C733C">
      <w:pPr>
        <w:pStyle w:val="fcasegauche"/>
        <w:tabs>
          <w:tab w:val="left" w:pos="426"/>
          <w:tab w:val="left" w:pos="851"/>
        </w:tabs>
        <w:spacing w:after="0"/>
        <w:ind w:left="0" w:firstLine="0"/>
        <w:jc w:val="left"/>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Pr="004D35E9">
        <w:rPr>
          <w:rFonts w:ascii="Arial" w:hAnsi="Arial" w:cs="Arial"/>
        </w:rPr>
        <w:t xml:space="preserve"> </w:t>
      </w:r>
      <w:r w:rsidR="001C733C" w:rsidRPr="004D35E9">
        <w:rPr>
          <w:rFonts w:ascii="Arial" w:hAnsi="Arial" w:cs="Arial"/>
        </w:rPr>
        <w:t>Les membres du groupement</w:t>
      </w:r>
      <w:r w:rsidRPr="004D35E9">
        <w:rPr>
          <w:rFonts w:ascii="Arial" w:hAnsi="Arial" w:cs="Arial"/>
        </w:rPr>
        <w:t xml:space="preserve"> ont donné mandat</w:t>
      </w:r>
      <w:r w:rsidR="007F68A6" w:rsidRPr="004D35E9">
        <w:rPr>
          <w:rFonts w:ascii="Arial" w:hAnsi="Arial" w:cs="Arial"/>
        </w:rPr>
        <w:t xml:space="preserve"> au mandataire, qui signe le présent acte d’engagement</w:t>
      </w:r>
      <w:r w:rsidR="002904AF" w:rsidRPr="004D35E9">
        <w:rPr>
          <w:rFonts w:ascii="Arial" w:hAnsi="Arial" w:cs="Arial"/>
        </w:rPr>
        <w:t> :</w:t>
      </w:r>
    </w:p>
    <w:p w14:paraId="7EC62B2F" w14:textId="77777777" w:rsidR="001C733C" w:rsidRPr="004D35E9" w:rsidRDefault="001C733C" w:rsidP="001C733C">
      <w:pPr>
        <w:tabs>
          <w:tab w:val="left" w:pos="851"/>
        </w:tabs>
        <w:rPr>
          <w:rFonts w:ascii="Arial" w:hAnsi="Arial" w:cs="Arial"/>
        </w:rPr>
      </w:pPr>
      <w:r w:rsidRPr="004D35E9">
        <w:rPr>
          <w:rFonts w:ascii="Arial" w:hAnsi="Arial" w:cs="Arial"/>
          <w:i/>
          <w:sz w:val="18"/>
          <w:szCs w:val="18"/>
        </w:rPr>
        <w:t xml:space="preserve">(Cocher la </w:t>
      </w:r>
      <w:r w:rsidR="002904AF" w:rsidRPr="004D35E9">
        <w:rPr>
          <w:rFonts w:ascii="Arial" w:hAnsi="Arial" w:cs="Arial"/>
          <w:i/>
          <w:sz w:val="18"/>
          <w:szCs w:val="18"/>
        </w:rPr>
        <w:t xml:space="preserve">ou les </w:t>
      </w:r>
      <w:r w:rsidRPr="004D35E9">
        <w:rPr>
          <w:rFonts w:ascii="Arial" w:hAnsi="Arial" w:cs="Arial"/>
          <w:i/>
          <w:sz w:val="18"/>
          <w:szCs w:val="18"/>
        </w:rPr>
        <w:t>case</w:t>
      </w:r>
      <w:r w:rsidR="002904AF" w:rsidRPr="004D35E9">
        <w:rPr>
          <w:rFonts w:ascii="Arial" w:hAnsi="Arial" w:cs="Arial"/>
          <w:i/>
          <w:sz w:val="18"/>
          <w:szCs w:val="18"/>
        </w:rPr>
        <w:t>s</w:t>
      </w:r>
      <w:r w:rsidRPr="004D35E9">
        <w:rPr>
          <w:rFonts w:ascii="Arial" w:hAnsi="Arial" w:cs="Arial"/>
          <w:i/>
          <w:sz w:val="18"/>
          <w:szCs w:val="18"/>
        </w:rPr>
        <w:t xml:space="preserve"> correspondante</w:t>
      </w:r>
      <w:r w:rsidR="002904AF" w:rsidRPr="004D35E9">
        <w:rPr>
          <w:rFonts w:ascii="Arial" w:hAnsi="Arial" w:cs="Arial"/>
          <w:i/>
          <w:sz w:val="18"/>
          <w:szCs w:val="18"/>
        </w:rPr>
        <w:t>s</w:t>
      </w:r>
      <w:r w:rsidRPr="004D35E9">
        <w:rPr>
          <w:rFonts w:ascii="Arial" w:hAnsi="Arial" w:cs="Arial"/>
          <w:i/>
          <w:sz w:val="18"/>
          <w:szCs w:val="18"/>
        </w:rPr>
        <w:t>.)</w:t>
      </w:r>
    </w:p>
    <w:p w14:paraId="13739573" w14:textId="77777777" w:rsidR="001C733C" w:rsidRPr="004D35E9" w:rsidRDefault="001C733C" w:rsidP="001C733C">
      <w:pPr>
        <w:pStyle w:val="fcasegauche"/>
        <w:tabs>
          <w:tab w:val="left" w:pos="426"/>
          <w:tab w:val="left" w:pos="851"/>
        </w:tabs>
        <w:spacing w:after="0"/>
        <w:ind w:left="0" w:firstLine="0"/>
        <w:jc w:val="left"/>
        <w:rPr>
          <w:rFonts w:ascii="Arial" w:hAnsi="Arial" w:cs="Arial"/>
        </w:rPr>
      </w:pPr>
    </w:p>
    <w:p w14:paraId="54391B7E" w14:textId="77777777" w:rsidR="002904AF" w:rsidRPr="004D35E9" w:rsidRDefault="001C733C" w:rsidP="009B45B9">
      <w:pPr>
        <w:tabs>
          <w:tab w:val="left" w:pos="851"/>
        </w:tabs>
        <w:ind w:left="1695" w:hanging="1695"/>
        <w:rPr>
          <w:rFonts w:ascii="Arial" w:hAnsi="Arial" w:cs="Arial"/>
        </w:rPr>
      </w:pPr>
      <w:r w:rsidRPr="004D35E9">
        <w:rPr>
          <w:rFonts w:ascii="Arial" w:hAnsi="Arial" w:cs="Arial"/>
        </w:rPr>
        <w:lastRenderedPageBreak/>
        <w:tab/>
      </w: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Pr="004D35E9">
        <w:rPr>
          <w:rFonts w:ascii="Arial" w:hAnsi="Arial" w:cs="Arial"/>
        </w:rPr>
        <w:tab/>
      </w:r>
      <w:proofErr w:type="gramStart"/>
      <w:r w:rsidR="002904AF" w:rsidRPr="004D35E9">
        <w:rPr>
          <w:rFonts w:ascii="Arial" w:hAnsi="Arial" w:cs="Arial"/>
        </w:rPr>
        <w:t>pour</w:t>
      </w:r>
      <w:proofErr w:type="gramEnd"/>
      <w:r w:rsidR="002904AF" w:rsidRPr="004D35E9">
        <w:rPr>
          <w:rFonts w:ascii="Arial" w:hAnsi="Arial" w:cs="Arial"/>
        </w:rPr>
        <w:t xml:space="preserve"> signer le présent acte d’engagement en leur nom et pour leur compte</w:t>
      </w:r>
      <w:r w:rsidR="007F68A6" w:rsidRPr="004D35E9">
        <w:rPr>
          <w:rFonts w:ascii="Arial" w:hAnsi="Arial" w:cs="Arial"/>
        </w:rPr>
        <w:t xml:space="preserve">, </w:t>
      </w:r>
      <w:r w:rsidR="0021527A" w:rsidRPr="004D35E9">
        <w:rPr>
          <w:rFonts w:ascii="Arial" w:hAnsi="Arial" w:cs="Arial"/>
        </w:rPr>
        <w:t xml:space="preserve">pour les représenter vis-à-vis de l’acheteur </w:t>
      </w:r>
      <w:r w:rsidR="007F68A6" w:rsidRPr="004D35E9">
        <w:rPr>
          <w:rFonts w:ascii="Arial" w:hAnsi="Arial" w:cs="Arial"/>
        </w:rPr>
        <w:t>et pour coordonner l’ensemble des prestations</w:t>
      </w:r>
      <w:r w:rsidR="00983FF3" w:rsidRPr="004D35E9">
        <w:rPr>
          <w:rFonts w:ascii="Arial" w:hAnsi="Arial" w:cs="Arial"/>
        </w:rPr>
        <w:t> ;</w:t>
      </w:r>
    </w:p>
    <w:p w14:paraId="2DE08BE3" w14:textId="77777777" w:rsidR="002904AF" w:rsidRPr="004D35E9" w:rsidRDefault="002904AF" w:rsidP="001C733C">
      <w:pPr>
        <w:tabs>
          <w:tab w:val="left" w:pos="851"/>
        </w:tabs>
        <w:rPr>
          <w:rFonts w:ascii="Arial" w:hAnsi="Arial" w:cs="Arial"/>
        </w:rPr>
      </w:pPr>
      <w:r w:rsidRPr="004D35E9">
        <w:rPr>
          <w:rFonts w:ascii="Arial" w:hAnsi="Arial" w:cs="Arial"/>
          <w:i/>
          <w:sz w:val="18"/>
          <w:szCs w:val="18"/>
        </w:rPr>
        <w:tab/>
      </w:r>
      <w:r w:rsidRPr="004D35E9">
        <w:rPr>
          <w:rFonts w:ascii="Arial" w:hAnsi="Arial" w:cs="Arial"/>
          <w:i/>
          <w:sz w:val="18"/>
          <w:szCs w:val="18"/>
        </w:rPr>
        <w:tab/>
      </w:r>
      <w:r w:rsidRPr="004D35E9">
        <w:rPr>
          <w:rFonts w:ascii="Arial" w:hAnsi="Arial" w:cs="Arial"/>
          <w:i/>
          <w:sz w:val="18"/>
          <w:szCs w:val="18"/>
        </w:rPr>
        <w:tab/>
        <w:t>(</w:t>
      </w:r>
      <w:proofErr w:type="gramStart"/>
      <w:r w:rsidRPr="004D35E9">
        <w:rPr>
          <w:rFonts w:ascii="Arial" w:hAnsi="Arial" w:cs="Arial"/>
          <w:i/>
          <w:sz w:val="18"/>
          <w:szCs w:val="18"/>
        </w:rPr>
        <w:t>joindre</w:t>
      </w:r>
      <w:proofErr w:type="gramEnd"/>
      <w:r w:rsidRPr="004D35E9">
        <w:rPr>
          <w:rFonts w:ascii="Arial" w:hAnsi="Arial" w:cs="Arial"/>
          <w:i/>
          <w:sz w:val="18"/>
          <w:szCs w:val="18"/>
        </w:rPr>
        <w:t xml:space="preserve"> les pouvoirs en annexe du présent document.)</w:t>
      </w:r>
    </w:p>
    <w:p w14:paraId="1A635883" w14:textId="77777777" w:rsidR="002904AF" w:rsidRPr="004D35E9" w:rsidRDefault="002904AF" w:rsidP="001C733C">
      <w:pPr>
        <w:tabs>
          <w:tab w:val="left" w:pos="851"/>
        </w:tabs>
        <w:rPr>
          <w:rFonts w:ascii="Arial" w:hAnsi="Arial" w:cs="Arial"/>
        </w:rPr>
      </w:pPr>
    </w:p>
    <w:p w14:paraId="70475348" w14:textId="77777777" w:rsidR="002904AF" w:rsidRPr="004D35E9" w:rsidRDefault="002904AF" w:rsidP="002904AF">
      <w:pPr>
        <w:tabs>
          <w:tab w:val="left" w:pos="851"/>
        </w:tabs>
        <w:ind w:left="1701" w:hanging="850"/>
        <w:jc w:val="both"/>
        <w:rPr>
          <w:rFonts w:ascii="Arial" w:hAnsi="Arial" w:cs="Arial"/>
          <w:iCs/>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Pr="004D35E9">
        <w:rPr>
          <w:rFonts w:ascii="Arial" w:hAnsi="Arial" w:cs="Arial"/>
        </w:rPr>
        <w:tab/>
      </w:r>
      <w:proofErr w:type="gramStart"/>
      <w:r w:rsidRPr="004D35E9">
        <w:rPr>
          <w:rFonts w:ascii="Arial" w:hAnsi="Arial" w:cs="Arial"/>
        </w:rPr>
        <w:t>pour</w:t>
      </w:r>
      <w:proofErr w:type="gramEnd"/>
      <w:r w:rsidRPr="004D35E9">
        <w:rPr>
          <w:rFonts w:ascii="Arial" w:hAnsi="Arial" w:cs="Arial"/>
        </w:rPr>
        <w:t xml:space="preserve"> signer, en leur nom et pour leur compte, les modifications ultérieures du mar</w:t>
      </w:r>
      <w:r w:rsidR="0021527A" w:rsidRPr="004D35E9">
        <w:rPr>
          <w:rFonts w:ascii="Arial" w:hAnsi="Arial" w:cs="Arial"/>
        </w:rPr>
        <w:t>ché public ou de l’accord-cadre</w:t>
      </w:r>
      <w:r w:rsidRPr="004D35E9">
        <w:rPr>
          <w:rFonts w:ascii="Arial" w:hAnsi="Arial" w:cs="Arial"/>
        </w:rPr>
        <w:t> ;</w:t>
      </w:r>
    </w:p>
    <w:p w14:paraId="7B52EC1C" w14:textId="77777777" w:rsidR="00BE6078" w:rsidRPr="004D35E9" w:rsidRDefault="00BE6078" w:rsidP="00BE6078">
      <w:pPr>
        <w:tabs>
          <w:tab w:val="left" w:pos="851"/>
        </w:tabs>
        <w:rPr>
          <w:rFonts w:ascii="Arial" w:hAnsi="Arial" w:cs="Arial"/>
        </w:rPr>
      </w:pPr>
      <w:r w:rsidRPr="004D35E9">
        <w:rPr>
          <w:rFonts w:ascii="Arial" w:hAnsi="Arial" w:cs="Arial"/>
          <w:i/>
          <w:sz w:val="18"/>
          <w:szCs w:val="18"/>
        </w:rPr>
        <w:tab/>
      </w:r>
      <w:r w:rsidRPr="004D35E9">
        <w:rPr>
          <w:rFonts w:ascii="Arial" w:hAnsi="Arial" w:cs="Arial"/>
          <w:i/>
          <w:sz w:val="18"/>
          <w:szCs w:val="18"/>
        </w:rPr>
        <w:tab/>
      </w:r>
      <w:r w:rsidRPr="004D35E9">
        <w:rPr>
          <w:rFonts w:ascii="Arial" w:hAnsi="Arial" w:cs="Arial"/>
          <w:i/>
          <w:sz w:val="18"/>
          <w:szCs w:val="18"/>
        </w:rPr>
        <w:tab/>
        <w:t>(</w:t>
      </w:r>
      <w:proofErr w:type="gramStart"/>
      <w:r w:rsidRPr="004D35E9">
        <w:rPr>
          <w:rFonts w:ascii="Arial" w:hAnsi="Arial" w:cs="Arial"/>
          <w:i/>
          <w:sz w:val="18"/>
          <w:szCs w:val="18"/>
        </w:rPr>
        <w:t>joindre</w:t>
      </w:r>
      <w:proofErr w:type="gramEnd"/>
      <w:r w:rsidRPr="004D35E9">
        <w:rPr>
          <w:rFonts w:ascii="Arial" w:hAnsi="Arial" w:cs="Arial"/>
          <w:i/>
          <w:sz w:val="18"/>
          <w:szCs w:val="18"/>
        </w:rPr>
        <w:t xml:space="preserve"> les pouvoirs en annexe du présent document.)</w:t>
      </w:r>
    </w:p>
    <w:p w14:paraId="3738F139" w14:textId="77777777" w:rsidR="002904AF" w:rsidRPr="004D35E9" w:rsidRDefault="002904AF" w:rsidP="002904AF">
      <w:pPr>
        <w:tabs>
          <w:tab w:val="left" w:pos="851"/>
        </w:tabs>
        <w:rPr>
          <w:rFonts w:ascii="Arial" w:hAnsi="Arial" w:cs="Arial"/>
          <w:iCs/>
        </w:rPr>
      </w:pPr>
    </w:p>
    <w:p w14:paraId="1E8AE5B6" w14:textId="77777777" w:rsidR="002904AF" w:rsidRPr="004D35E9" w:rsidRDefault="002904AF" w:rsidP="002904AF">
      <w:pPr>
        <w:tabs>
          <w:tab w:val="left" w:pos="851"/>
        </w:tabs>
        <w:ind w:left="1134" w:hanging="850"/>
        <w:rPr>
          <w:rFonts w:ascii="Arial" w:hAnsi="Arial" w:cs="Arial"/>
        </w:rPr>
      </w:pPr>
      <w:r w:rsidRPr="004D35E9">
        <w:rPr>
          <w:rFonts w:ascii="Arial" w:hAnsi="Arial" w:cs="Arial"/>
        </w:rPr>
        <w:tab/>
      </w: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Pr="004D35E9">
        <w:rPr>
          <w:rFonts w:ascii="Arial" w:hAnsi="Arial" w:cs="Arial"/>
          <w:i/>
          <w:iCs/>
        </w:rPr>
        <w:t xml:space="preserve"> </w:t>
      </w:r>
      <w:r w:rsidRPr="004D35E9">
        <w:rPr>
          <w:rFonts w:ascii="Arial" w:hAnsi="Arial" w:cs="Arial"/>
        </w:rPr>
        <w:tab/>
      </w:r>
      <w:proofErr w:type="gramStart"/>
      <w:r w:rsidRPr="004D35E9">
        <w:rPr>
          <w:rFonts w:ascii="Arial" w:hAnsi="Arial" w:cs="Arial"/>
        </w:rPr>
        <w:t>ont</w:t>
      </w:r>
      <w:proofErr w:type="gramEnd"/>
      <w:r w:rsidRPr="004D35E9">
        <w:rPr>
          <w:rFonts w:ascii="Arial" w:hAnsi="Arial" w:cs="Arial"/>
        </w:rPr>
        <w:t xml:space="preserve"> donné mandat au mandataire dans les conditions définies par les pouvoirs joints en annexe.</w:t>
      </w:r>
    </w:p>
    <w:p w14:paraId="519B2DF7" w14:textId="77777777" w:rsidR="002904AF" w:rsidRPr="004D35E9" w:rsidRDefault="002904AF" w:rsidP="002904AF">
      <w:pPr>
        <w:tabs>
          <w:tab w:val="left" w:pos="851"/>
        </w:tabs>
        <w:ind w:left="1134" w:hanging="850"/>
        <w:rPr>
          <w:rFonts w:ascii="Arial" w:hAnsi="Arial" w:cs="Arial"/>
          <w:i/>
          <w:sz w:val="18"/>
          <w:szCs w:val="18"/>
        </w:rPr>
      </w:pPr>
    </w:p>
    <w:p w14:paraId="493F3512" w14:textId="77777777" w:rsidR="001C733C" w:rsidRPr="004D35E9" w:rsidRDefault="001C733C" w:rsidP="001C733C">
      <w:pPr>
        <w:tabs>
          <w:tab w:val="left" w:pos="851"/>
        </w:tabs>
        <w:rPr>
          <w:rFonts w:ascii="Arial" w:hAnsi="Arial" w:cs="Arial"/>
          <w:i/>
          <w:sz w:val="18"/>
          <w:szCs w:val="18"/>
        </w:rPr>
      </w:pPr>
    </w:p>
    <w:p w14:paraId="18E3D34D" w14:textId="77777777" w:rsidR="00036500" w:rsidRPr="004D35E9" w:rsidRDefault="0021527A" w:rsidP="006C4338">
      <w:pPr>
        <w:tabs>
          <w:tab w:val="left" w:pos="851"/>
        </w:tabs>
        <w:rPr>
          <w:rFonts w:ascii="Arial" w:hAnsi="Arial" w:cs="Arial"/>
          <w:i/>
          <w:sz w:val="18"/>
          <w:szCs w:val="18"/>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Pr="004D35E9">
        <w:rPr>
          <w:rFonts w:ascii="Arial" w:hAnsi="Arial" w:cs="Arial"/>
        </w:rPr>
        <w:t xml:space="preserve"> L</w:t>
      </w:r>
      <w:r w:rsidR="00036500" w:rsidRPr="004D35E9">
        <w:rPr>
          <w:rFonts w:ascii="Arial" w:hAnsi="Arial" w:cs="Arial"/>
        </w:rPr>
        <w:t>es membres du groupement</w:t>
      </w:r>
      <w:r w:rsidR="00332B12" w:rsidRPr="004D35E9">
        <w:rPr>
          <w:rFonts w:ascii="Arial" w:hAnsi="Arial" w:cs="Arial"/>
        </w:rPr>
        <w:t>, qui signent le présent acte d’engagement</w:t>
      </w:r>
      <w:r w:rsidR="00036500" w:rsidRPr="004D35E9">
        <w:rPr>
          <w:rFonts w:ascii="Arial" w:hAnsi="Arial" w:cs="Arial"/>
        </w:rPr>
        <w:t> :</w:t>
      </w:r>
    </w:p>
    <w:p w14:paraId="772DE9B1" w14:textId="77777777" w:rsidR="00036500" w:rsidRPr="004D35E9" w:rsidRDefault="00036500" w:rsidP="006F3DF9">
      <w:pPr>
        <w:tabs>
          <w:tab w:val="left" w:pos="851"/>
        </w:tabs>
        <w:rPr>
          <w:rFonts w:ascii="Arial" w:hAnsi="Arial" w:cs="Arial"/>
        </w:rPr>
      </w:pPr>
      <w:r w:rsidRPr="004D35E9">
        <w:rPr>
          <w:rFonts w:ascii="Arial" w:hAnsi="Arial" w:cs="Arial"/>
          <w:i/>
          <w:sz w:val="18"/>
          <w:szCs w:val="18"/>
        </w:rPr>
        <w:t>(Cocher la case correspondante.)</w:t>
      </w:r>
    </w:p>
    <w:p w14:paraId="376B1866" w14:textId="77777777" w:rsidR="00036500" w:rsidRPr="004D35E9" w:rsidRDefault="00036500" w:rsidP="005846FB">
      <w:pPr>
        <w:tabs>
          <w:tab w:val="left" w:pos="851"/>
        </w:tabs>
        <w:rPr>
          <w:rFonts w:ascii="Arial" w:hAnsi="Arial" w:cs="Arial"/>
        </w:rPr>
      </w:pPr>
    </w:p>
    <w:p w14:paraId="2293C684" w14:textId="77777777" w:rsidR="00AE7831" w:rsidRPr="004D35E9" w:rsidRDefault="00AE7831" w:rsidP="009B45B9">
      <w:pPr>
        <w:tabs>
          <w:tab w:val="left" w:pos="851"/>
        </w:tabs>
        <w:ind w:left="1701" w:hanging="850"/>
        <w:jc w:val="both"/>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Pr="004D35E9">
        <w:rPr>
          <w:rFonts w:ascii="Arial" w:hAnsi="Arial" w:cs="Arial"/>
        </w:rPr>
        <w:tab/>
      </w:r>
      <w:proofErr w:type="gramStart"/>
      <w:r w:rsidRPr="004D35E9">
        <w:rPr>
          <w:rFonts w:ascii="Arial" w:hAnsi="Arial" w:cs="Arial"/>
        </w:rPr>
        <w:t>donnent</w:t>
      </w:r>
      <w:proofErr w:type="gramEnd"/>
      <w:r w:rsidRPr="004D35E9">
        <w:rPr>
          <w:rFonts w:ascii="Arial" w:hAnsi="Arial" w:cs="Arial"/>
        </w:rPr>
        <w:t xml:space="preserve"> mandat au mandataire, qui l’accepte, pour les représenter vis-à-vis de l’acheteur et pour coordonner l’ensemble des prestations ;</w:t>
      </w:r>
    </w:p>
    <w:p w14:paraId="1A33780B" w14:textId="77777777" w:rsidR="00AE7831" w:rsidRPr="004D35E9" w:rsidRDefault="00AE7831" w:rsidP="009B45B9">
      <w:pPr>
        <w:tabs>
          <w:tab w:val="left" w:pos="851"/>
        </w:tabs>
        <w:ind w:left="1701" w:hanging="850"/>
        <w:jc w:val="both"/>
        <w:rPr>
          <w:rFonts w:ascii="Arial" w:hAnsi="Arial" w:cs="Arial"/>
        </w:rPr>
      </w:pPr>
    </w:p>
    <w:p w14:paraId="4390F96A" w14:textId="77777777" w:rsidR="00036500" w:rsidRPr="004D35E9" w:rsidRDefault="00036500" w:rsidP="009B45B9">
      <w:pPr>
        <w:tabs>
          <w:tab w:val="left" w:pos="851"/>
        </w:tabs>
        <w:ind w:left="1701" w:hanging="850"/>
        <w:jc w:val="both"/>
        <w:rPr>
          <w:rFonts w:ascii="Arial" w:hAnsi="Arial" w:cs="Arial"/>
          <w:iCs/>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Pr="004D35E9">
        <w:rPr>
          <w:rFonts w:ascii="Arial" w:hAnsi="Arial" w:cs="Arial"/>
        </w:rPr>
        <w:fldChar w:fldCharType="end"/>
      </w:r>
      <w:r w:rsidRPr="004D35E9">
        <w:rPr>
          <w:rFonts w:ascii="Arial" w:hAnsi="Arial" w:cs="Arial"/>
        </w:rPr>
        <w:tab/>
      </w:r>
      <w:proofErr w:type="gramStart"/>
      <w:r w:rsidRPr="004D35E9">
        <w:rPr>
          <w:rFonts w:ascii="Arial" w:hAnsi="Arial" w:cs="Arial"/>
        </w:rPr>
        <w:t>donnent</w:t>
      </w:r>
      <w:proofErr w:type="gramEnd"/>
      <w:r w:rsidRPr="004D35E9">
        <w:rPr>
          <w:rFonts w:ascii="Arial" w:hAnsi="Arial" w:cs="Arial"/>
        </w:rPr>
        <w:t xml:space="preserve"> mandat au mandataire, qui l’accepte, pour signer, en leur nom et pour leur compte, </w:t>
      </w:r>
      <w:r w:rsidR="004A7169" w:rsidRPr="004D35E9">
        <w:rPr>
          <w:rFonts w:ascii="Arial" w:hAnsi="Arial" w:cs="Arial"/>
        </w:rPr>
        <w:t>les</w:t>
      </w:r>
      <w:r w:rsidRPr="004D35E9">
        <w:rPr>
          <w:rFonts w:ascii="Arial" w:hAnsi="Arial" w:cs="Arial"/>
        </w:rPr>
        <w:t xml:space="preserve"> modifications ultérieures du marché ou de l’accord-cadre ;</w:t>
      </w:r>
    </w:p>
    <w:p w14:paraId="2BBD32EC" w14:textId="77777777" w:rsidR="00036500" w:rsidRPr="004D35E9" w:rsidRDefault="00036500" w:rsidP="006C4338">
      <w:pPr>
        <w:tabs>
          <w:tab w:val="left" w:pos="851"/>
        </w:tabs>
        <w:rPr>
          <w:rFonts w:ascii="Arial" w:hAnsi="Arial" w:cs="Arial"/>
          <w:iCs/>
        </w:rPr>
      </w:pPr>
    </w:p>
    <w:p w14:paraId="1457524B" w14:textId="77777777" w:rsidR="00036500" w:rsidRPr="004D35E9" w:rsidRDefault="00844DAA" w:rsidP="009B45B9">
      <w:pPr>
        <w:tabs>
          <w:tab w:val="left" w:pos="851"/>
        </w:tabs>
        <w:ind w:left="1134" w:hanging="850"/>
        <w:rPr>
          <w:rFonts w:ascii="Arial" w:hAnsi="Arial" w:cs="Arial"/>
          <w:i/>
          <w:sz w:val="18"/>
          <w:szCs w:val="18"/>
        </w:rPr>
      </w:pPr>
      <w:r w:rsidRPr="004D35E9">
        <w:rPr>
          <w:rFonts w:ascii="Arial" w:hAnsi="Arial" w:cs="Arial"/>
        </w:rPr>
        <w:tab/>
      </w:r>
      <w:r w:rsidR="00036500" w:rsidRPr="004D35E9">
        <w:rPr>
          <w:rFonts w:ascii="Arial" w:hAnsi="Arial" w:cs="Arial"/>
        </w:rPr>
        <w:fldChar w:fldCharType="begin">
          <w:ffData>
            <w:name w:val=""/>
            <w:enabled/>
            <w:calcOnExit w:val="0"/>
            <w:checkBox>
              <w:size w:val="20"/>
              <w:default w:val="0"/>
            </w:checkBox>
          </w:ffData>
        </w:fldChar>
      </w:r>
      <w:r w:rsidR="00036500" w:rsidRPr="004D35E9">
        <w:rPr>
          <w:rFonts w:ascii="Arial" w:hAnsi="Arial" w:cs="Arial"/>
        </w:rPr>
        <w:instrText xml:space="preserve"> FORMCHECKBOX </w:instrText>
      </w:r>
      <w:r w:rsidR="00CD6FDB">
        <w:rPr>
          <w:rFonts w:ascii="Arial" w:hAnsi="Arial" w:cs="Arial"/>
        </w:rPr>
      </w:r>
      <w:r w:rsidR="00CD6FDB">
        <w:rPr>
          <w:rFonts w:ascii="Arial" w:hAnsi="Arial" w:cs="Arial"/>
        </w:rPr>
        <w:fldChar w:fldCharType="separate"/>
      </w:r>
      <w:r w:rsidR="00036500" w:rsidRPr="004D35E9">
        <w:rPr>
          <w:rFonts w:ascii="Arial" w:hAnsi="Arial" w:cs="Arial"/>
        </w:rPr>
        <w:fldChar w:fldCharType="end"/>
      </w:r>
      <w:r w:rsidR="00036500" w:rsidRPr="004D35E9">
        <w:rPr>
          <w:rFonts w:ascii="Arial" w:hAnsi="Arial" w:cs="Arial"/>
          <w:i/>
          <w:iCs/>
        </w:rPr>
        <w:t xml:space="preserve"> </w:t>
      </w:r>
      <w:r w:rsidR="00036500" w:rsidRPr="004D35E9">
        <w:rPr>
          <w:rFonts w:ascii="Arial" w:hAnsi="Arial" w:cs="Arial"/>
        </w:rPr>
        <w:tab/>
      </w:r>
      <w:proofErr w:type="gramStart"/>
      <w:r w:rsidR="00036500" w:rsidRPr="004D35E9">
        <w:rPr>
          <w:rFonts w:ascii="Arial" w:hAnsi="Arial" w:cs="Arial"/>
        </w:rPr>
        <w:t>donnent</w:t>
      </w:r>
      <w:proofErr w:type="gramEnd"/>
      <w:r w:rsidR="00036500" w:rsidRPr="004D35E9">
        <w:rPr>
          <w:rFonts w:ascii="Arial" w:hAnsi="Arial" w:cs="Arial"/>
        </w:rPr>
        <w:t xml:space="preserve"> mandat au mandataire dans les conditions définies ci-dessous</w:t>
      </w:r>
      <w:r w:rsidRPr="004D35E9">
        <w:rPr>
          <w:rFonts w:ascii="Arial" w:hAnsi="Arial" w:cs="Arial"/>
        </w:rPr>
        <w:t> :</w:t>
      </w:r>
    </w:p>
    <w:p w14:paraId="74FCB074" w14:textId="77777777" w:rsidR="00036500" w:rsidRPr="004D35E9" w:rsidRDefault="00844DAA" w:rsidP="009B45B9">
      <w:pPr>
        <w:tabs>
          <w:tab w:val="left" w:pos="851"/>
        </w:tabs>
        <w:ind w:left="1134" w:hanging="850"/>
        <w:rPr>
          <w:rFonts w:ascii="Arial" w:hAnsi="Arial" w:cs="Arial"/>
        </w:rPr>
      </w:pPr>
      <w:r w:rsidRPr="004D35E9">
        <w:rPr>
          <w:rFonts w:ascii="Arial" w:hAnsi="Arial" w:cs="Arial"/>
          <w:i/>
          <w:sz w:val="18"/>
          <w:szCs w:val="18"/>
        </w:rPr>
        <w:tab/>
      </w:r>
      <w:r w:rsidRPr="004D35E9">
        <w:rPr>
          <w:rFonts w:ascii="Arial" w:hAnsi="Arial" w:cs="Arial"/>
          <w:i/>
          <w:sz w:val="18"/>
          <w:szCs w:val="18"/>
        </w:rPr>
        <w:tab/>
      </w:r>
      <w:r w:rsidRPr="004D35E9">
        <w:rPr>
          <w:rFonts w:ascii="Arial" w:hAnsi="Arial" w:cs="Arial"/>
          <w:i/>
          <w:sz w:val="18"/>
          <w:szCs w:val="18"/>
        </w:rPr>
        <w:tab/>
      </w:r>
      <w:r w:rsidR="00036500" w:rsidRPr="004D35E9">
        <w:rPr>
          <w:rFonts w:ascii="Arial" w:hAnsi="Arial" w:cs="Arial"/>
          <w:i/>
          <w:sz w:val="18"/>
          <w:szCs w:val="18"/>
        </w:rPr>
        <w:t>(Donner des précisions sur l’étendue du mandat.)</w:t>
      </w:r>
    </w:p>
    <w:p w14:paraId="1D0A4E99" w14:textId="77777777" w:rsidR="009B1CD0" w:rsidRPr="004D35E9" w:rsidRDefault="009B1CD0" w:rsidP="006C4338">
      <w:pPr>
        <w:tabs>
          <w:tab w:val="left" w:pos="851"/>
        </w:tabs>
        <w:rPr>
          <w:rFonts w:ascii="Arial" w:hAnsi="Arial" w:cs="Arial"/>
        </w:rPr>
      </w:pPr>
    </w:p>
    <w:p w14:paraId="2F76122F" w14:textId="77777777" w:rsidR="00C12D50" w:rsidRPr="004D35E9" w:rsidRDefault="00C12D50" w:rsidP="006C4338">
      <w:pPr>
        <w:tabs>
          <w:tab w:val="left" w:pos="851"/>
        </w:tabs>
        <w:rPr>
          <w:rFonts w:ascii="Arial" w:hAnsi="Arial" w:cs="Arial"/>
        </w:rPr>
      </w:pPr>
    </w:p>
    <w:p w14:paraId="5FA45D4E" w14:textId="77777777" w:rsidR="00C12D50" w:rsidRPr="004D35E9" w:rsidRDefault="00C12D50" w:rsidP="006C4338">
      <w:pPr>
        <w:tabs>
          <w:tab w:val="left" w:pos="851"/>
        </w:tabs>
        <w:rPr>
          <w:rFonts w:ascii="Arial" w:hAnsi="Arial" w:cs="Arial"/>
        </w:rPr>
      </w:pPr>
    </w:p>
    <w:p w14:paraId="3F9C5712" w14:textId="77777777" w:rsidR="009B1CD0" w:rsidRPr="004D35E9"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4D35E9" w14:paraId="26CC02B1" w14:textId="77777777">
        <w:tc>
          <w:tcPr>
            <w:tcW w:w="4644" w:type="dxa"/>
            <w:tcBorders>
              <w:top w:val="single" w:sz="4" w:space="0" w:color="000000"/>
              <w:left w:val="single" w:sz="4" w:space="0" w:color="000000"/>
              <w:bottom w:val="single" w:sz="4" w:space="0" w:color="000000"/>
            </w:tcBorders>
            <w:shd w:val="clear" w:color="auto" w:fill="auto"/>
            <w:vAlign w:val="center"/>
          </w:tcPr>
          <w:p w14:paraId="6BC5304B" w14:textId="77777777" w:rsidR="00332B12" w:rsidRPr="004D35E9" w:rsidRDefault="00332B12" w:rsidP="00B054DA">
            <w:pPr>
              <w:tabs>
                <w:tab w:val="left" w:pos="851"/>
              </w:tabs>
              <w:jc w:val="center"/>
              <w:rPr>
                <w:rFonts w:ascii="Arial" w:hAnsi="Arial" w:cs="Arial"/>
                <w:b/>
                <w:bCs/>
              </w:rPr>
            </w:pPr>
            <w:r w:rsidRPr="004D35E9">
              <w:rPr>
                <w:rFonts w:ascii="Arial" w:hAnsi="Arial" w:cs="Arial"/>
                <w:b/>
                <w:bCs/>
              </w:rPr>
              <w:t>Nom, prénom et qualité</w:t>
            </w:r>
          </w:p>
          <w:p w14:paraId="06DA9686" w14:textId="77777777" w:rsidR="00332B12" w:rsidRPr="004D35E9" w:rsidRDefault="00332B12" w:rsidP="00B054DA">
            <w:pPr>
              <w:tabs>
                <w:tab w:val="left" w:pos="851"/>
              </w:tabs>
              <w:jc w:val="center"/>
              <w:rPr>
                <w:rFonts w:ascii="Arial" w:hAnsi="Arial" w:cs="Arial"/>
                <w:b/>
                <w:bCs/>
              </w:rPr>
            </w:pPr>
            <w:proofErr w:type="gramStart"/>
            <w:r w:rsidRPr="004D35E9">
              <w:rPr>
                <w:rFonts w:ascii="Arial" w:hAnsi="Arial" w:cs="Arial"/>
                <w:b/>
                <w:bCs/>
              </w:rPr>
              <w:t>du</w:t>
            </w:r>
            <w:proofErr w:type="gramEnd"/>
            <w:r w:rsidRPr="004D35E9">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CD4E1A" w14:textId="77777777" w:rsidR="00332B12" w:rsidRPr="004D35E9" w:rsidRDefault="00332B12" w:rsidP="00B054DA">
            <w:pPr>
              <w:tabs>
                <w:tab w:val="left" w:pos="851"/>
              </w:tabs>
              <w:jc w:val="center"/>
              <w:rPr>
                <w:rFonts w:ascii="Arial" w:hAnsi="Arial" w:cs="Arial"/>
                <w:b/>
                <w:bCs/>
              </w:rPr>
            </w:pPr>
            <w:r w:rsidRPr="004D35E9">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9F080" w14:textId="77777777" w:rsidR="00332B12" w:rsidRPr="004D35E9" w:rsidRDefault="00332B12" w:rsidP="00B054DA">
            <w:pPr>
              <w:tabs>
                <w:tab w:val="left" w:pos="851"/>
              </w:tabs>
              <w:jc w:val="center"/>
              <w:rPr>
                <w:rFonts w:ascii="Arial" w:hAnsi="Arial" w:cs="Arial"/>
                <w:b/>
                <w:bCs/>
              </w:rPr>
            </w:pPr>
            <w:r w:rsidRPr="004D35E9">
              <w:rPr>
                <w:rFonts w:ascii="Arial" w:hAnsi="Arial" w:cs="Arial"/>
                <w:b/>
                <w:bCs/>
              </w:rPr>
              <w:t>Signature</w:t>
            </w:r>
          </w:p>
        </w:tc>
      </w:tr>
      <w:tr w:rsidR="00332B12" w:rsidRPr="004D35E9" w14:paraId="6B7BC08B" w14:textId="77777777">
        <w:trPr>
          <w:trHeight w:val="1021"/>
        </w:trPr>
        <w:tc>
          <w:tcPr>
            <w:tcW w:w="4644" w:type="dxa"/>
            <w:tcBorders>
              <w:top w:val="single" w:sz="4" w:space="0" w:color="000000"/>
              <w:left w:val="single" w:sz="4" w:space="0" w:color="000000"/>
            </w:tcBorders>
            <w:shd w:val="clear" w:color="auto" w:fill="CCFFFF"/>
          </w:tcPr>
          <w:p w14:paraId="7B900FDF" w14:textId="77777777" w:rsidR="00EC3DAC" w:rsidRPr="004D35E9" w:rsidRDefault="00EC3DAC"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0BDE5F8" w14:textId="77777777" w:rsidR="00EC3DAC" w:rsidRPr="004D35E9" w:rsidRDefault="00EC3DAC" w:rsidP="00835984">
            <w:pPr>
              <w:rPr>
                <w:rFonts w:ascii="Arial" w:hAnsi="Arial" w:cs="Arial"/>
              </w:rPr>
            </w:pPr>
          </w:p>
        </w:tc>
        <w:tc>
          <w:tcPr>
            <w:tcW w:w="3056" w:type="dxa"/>
            <w:tcBorders>
              <w:top w:val="single" w:sz="4" w:space="0" w:color="000000"/>
              <w:left w:val="single" w:sz="4" w:space="0" w:color="000000"/>
              <w:right w:val="single" w:sz="4" w:space="0" w:color="000000"/>
            </w:tcBorders>
            <w:shd w:val="clear" w:color="auto" w:fill="CCFFFF"/>
          </w:tcPr>
          <w:p w14:paraId="702C3860" w14:textId="77777777" w:rsidR="00332B12" w:rsidRPr="004D35E9" w:rsidRDefault="00332B12" w:rsidP="00B054DA">
            <w:pPr>
              <w:tabs>
                <w:tab w:val="left" w:pos="851"/>
              </w:tabs>
              <w:snapToGrid w:val="0"/>
              <w:jc w:val="both"/>
              <w:rPr>
                <w:rFonts w:ascii="Arial" w:hAnsi="Arial" w:cs="Arial"/>
                <w:b/>
                <w:bCs/>
              </w:rPr>
            </w:pPr>
          </w:p>
        </w:tc>
      </w:tr>
      <w:tr w:rsidR="00332B12" w:rsidRPr="004D35E9" w14:paraId="4740EA01" w14:textId="77777777">
        <w:trPr>
          <w:trHeight w:val="1021"/>
        </w:trPr>
        <w:tc>
          <w:tcPr>
            <w:tcW w:w="4644" w:type="dxa"/>
            <w:tcBorders>
              <w:left w:val="single" w:sz="4" w:space="0" w:color="000000"/>
            </w:tcBorders>
            <w:shd w:val="clear" w:color="auto" w:fill="auto"/>
          </w:tcPr>
          <w:p w14:paraId="05969680" w14:textId="77777777" w:rsidR="00332B12" w:rsidRPr="004D35E9"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D1865AB" w14:textId="77777777" w:rsidR="00332B12" w:rsidRPr="004D35E9"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C0141AA" w14:textId="77777777" w:rsidR="00332B12" w:rsidRPr="004D35E9" w:rsidRDefault="00332B12" w:rsidP="00B054DA">
            <w:pPr>
              <w:tabs>
                <w:tab w:val="left" w:pos="851"/>
              </w:tabs>
              <w:snapToGrid w:val="0"/>
              <w:jc w:val="both"/>
              <w:rPr>
                <w:rFonts w:ascii="Arial" w:hAnsi="Arial" w:cs="Arial"/>
                <w:b/>
                <w:bCs/>
              </w:rPr>
            </w:pPr>
          </w:p>
        </w:tc>
      </w:tr>
      <w:tr w:rsidR="00332B12" w:rsidRPr="004D35E9" w14:paraId="5D7C4223" w14:textId="77777777">
        <w:trPr>
          <w:trHeight w:val="80"/>
        </w:trPr>
        <w:tc>
          <w:tcPr>
            <w:tcW w:w="4644" w:type="dxa"/>
            <w:tcBorders>
              <w:left w:val="single" w:sz="4" w:space="0" w:color="000000"/>
              <w:bottom w:val="single" w:sz="4" w:space="0" w:color="000000"/>
            </w:tcBorders>
            <w:shd w:val="clear" w:color="auto" w:fill="CCFFFF"/>
          </w:tcPr>
          <w:p w14:paraId="205DFAA3" w14:textId="77777777" w:rsidR="00332B12" w:rsidRPr="004D35E9"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06503A0" w14:textId="77777777" w:rsidR="00332B12" w:rsidRPr="004D35E9"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E48E4BF" w14:textId="77777777" w:rsidR="00332B12" w:rsidRPr="004D35E9" w:rsidRDefault="00332B12" w:rsidP="00B054DA">
            <w:pPr>
              <w:tabs>
                <w:tab w:val="left" w:pos="851"/>
              </w:tabs>
              <w:snapToGrid w:val="0"/>
              <w:jc w:val="both"/>
              <w:rPr>
                <w:rFonts w:ascii="Arial" w:hAnsi="Arial" w:cs="Arial"/>
                <w:b/>
                <w:bCs/>
              </w:rPr>
            </w:pPr>
          </w:p>
        </w:tc>
      </w:tr>
    </w:tbl>
    <w:p w14:paraId="03020EE3" w14:textId="77777777" w:rsidR="00EC3DAC" w:rsidRPr="004D35E9" w:rsidRDefault="00EC3DAC" w:rsidP="00EC3DAC">
      <w:pPr>
        <w:tabs>
          <w:tab w:val="left" w:pos="851"/>
        </w:tabs>
        <w:jc w:val="both"/>
        <w:rPr>
          <w:rFonts w:ascii="Arial" w:hAnsi="Arial" w:cs="Arial"/>
          <w:sz w:val="18"/>
          <w:szCs w:val="18"/>
        </w:rPr>
      </w:pPr>
    </w:p>
    <w:p w14:paraId="0101C999" w14:textId="77777777" w:rsidR="00835571" w:rsidRPr="004D35E9" w:rsidRDefault="00332B12" w:rsidP="005846FB">
      <w:pPr>
        <w:tabs>
          <w:tab w:val="left" w:pos="851"/>
        </w:tabs>
        <w:jc w:val="both"/>
        <w:rPr>
          <w:rFonts w:ascii="Arial" w:hAnsi="Arial" w:cs="Arial"/>
          <w:sz w:val="18"/>
          <w:szCs w:val="18"/>
        </w:rPr>
      </w:pPr>
      <w:r w:rsidRPr="004D35E9">
        <w:rPr>
          <w:rFonts w:ascii="Arial" w:hAnsi="Arial" w:cs="Arial"/>
          <w:sz w:val="18"/>
          <w:szCs w:val="18"/>
        </w:rPr>
        <w:t>(*) Le signataire doit avoir le pouvoir d’engager la personne qu’il représente.</w:t>
      </w:r>
    </w:p>
    <w:p w14:paraId="3C9FAFBA" w14:textId="77777777" w:rsidR="00835571" w:rsidRPr="004D35E9" w:rsidRDefault="00835571" w:rsidP="005846FB">
      <w:pPr>
        <w:tabs>
          <w:tab w:val="left" w:pos="851"/>
        </w:tabs>
        <w:jc w:val="both"/>
        <w:rPr>
          <w:rFonts w:ascii="Arial" w:hAnsi="Arial" w:cs="Arial"/>
          <w:bCs/>
        </w:rPr>
      </w:pPr>
    </w:p>
    <w:p w14:paraId="5525456F" w14:textId="77777777" w:rsidR="00835571" w:rsidRPr="004D35E9" w:rsidRDefault="00835571"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D35E9" w14:paraId="30ACDBAE" w14:textId="77777777">
        <w:tc>
          <w:tcPr>
            <w:tcW w:w="10277" w:type="dxa"/>
            <w:shd w:val="clear" w:color="auto" w:fill="66CCFF"/>
          </w:tcPr>
          <w:p w14:paraId="11E59C60" w14:textId="77777777" w:rsidR="009B1CD0" w:rsidRPr="004D35E9" w:rsidRDefault="009B1CD0" w:rsidP="005846FB">
            <w:pPr>
              <w:pStyle w:val="Titre4"/>
              <w:tabs>
                <w:tab w:val="left" w:pos="851"/>
              </w:tabs>
            </w:pPr>
            <w:r w:rsidRPr="004D35E9">
              <w:rPr>
                <w:sz w:val="22"/>
                <w:szCs w:val="22"/>
              </w:rPr>
              <w:t xml:space="preserve">D - Identification </w:t>
            </w:r>
            <w:r w:rsidR="001C40C0" w:rsidRPr="004D35E9">
              <w:rPr>
                <w:sz w:val="22"/>
                <w:szCs w:val="22"/>
              </w:rPr>
              <w:t>et signature de l’acheteur</w:t>
            </w:r>
            <w:r w:rsidRPr="004D35E9">
              <w:rPr>
                <w:sz w:val="22"/>
                <w:szCs w:val="22"/>
              </w:rPr>
              <w:t>.</w:t>
            </w:r>
          </w:p>
        </w:tc>
      </w:tr>
    </w:tbl>
    <w:p w14:paraId="72745CA7" w14:textId="77777777" w:rsidR="009B1CD0" w:rsidRPr="004D35E9" w:rsidRDefault="009B1CD0" w:rsidP="006C4338">
      <w:pPr>
        <w:tabs>
          <w:tab w:val="left" w:pos="851"/>
        </w:tabs>
        <w:rPr>
          <w:rFonts w:ascii="Arial" w:hAnsi="Arial" w:cs="Arial"/>
        </w:rPr>
      </w:pPr>
    </w:p>
    <w:p w14:paraId="75136694" w14:textId="77777777" w:rsidR="009B1CD0" w:rsidRPr="004D35E9" w:rsidRDefault="00730447" w:rsidP="006F3DF9">
      <w:pPr>
        <w:pStyle w:val="Titre1"/>
        <w:tabs>
          <w:tab w:val="left" w:pos="567"/>
          <w:tab w:val="left" w:pos="851"/>
        </w:tabs>
        <w:ind w:left="0"/>
        <w:jc w:val="both"/>
        <w:rPr>
          <w:rFonts w:ascii="Arial" w:hAnsi="Arial" w:cs="Arial"/>
          <w:b w:val="0"/>
          <w:bCs/>
          <w:i/>
          <w:iCs/>
          <w:sz w:val="18"/>
          <w:szCs w:val="18"/>
        </w:rPr>
      </w:pPr>
      <w:r w:rsidRPr="004D35E9">
        <w:rPr>
          <w:rFonts w:ascii="Arial" w:eastAsia="Wingdings" w:hAnsi="Arial" w:cs="Arial"/>
          <w:b w:val="0"/>
          <w:color w:val="66CCFF"/>
          <w:spacing w:val="-10"/>
        </w:rPr>
        <w:t></w:t>
      </w:r>
      <w:r w:rsidRPr="004D35E9">
        <w:rPr>
          <w:rFonts w:ascii="Arial" w:eastAsia="Arial" w:hAnsi="Arial" w:cs="Arial"/>
          <w:spacing w:val="-10"/>
        </w:rPr>
        <w:t xml:space="preserve"> Désignation</w:t>
      </w:r>
      <w:r w:rsidR="009B1CD0" w:rsidRPr="004D35E9">
        <w:rPr>
          <w:rFonts w:ascii="Arial" w:hAnsi="Arial" w:cs="Arial"/>
          <w:b w:val="0"/>
          <w:bCs/>
          <w:iCs/>
        </w:rPr>
        <w:t xml:space="preserve"> </w:t>
      </w:r>
      <w:r w:rsidR="001C40C0" w:rsidRPr="004D35E9">
        <w:rPr>
          <w:rFonts w:ascii="Arial" w:hAnsi="Arial" w:cs="Arial"/>
          <w:b w:val="0"/>
          <w:bCs/>
          <w:iCs/>
        </w:rPr>
        <w:t>de l’acheteur</w:t>
      </w:r>
      <w:r w:rsidR="009B1CD0" w:rsidRPr="004D35E9">
        <w:rPr>
          <w:rFonts w:ascii="Arial" w:hAnsi="Arial" w:cs="Arial"/>
          <w:b w:val="0"/>
          <w:bCs/>
          <w:iCs/>
        </w:rPr>
        <w:t> :</w:t>
      </w:r>
    </w:p>
    <w:p w14:paraId="04533BF9" w14:textId="77777777" w:rsidR="009B1CD0" w:rsidRPr="004D35E9" w:rsidRDefault="009B1CD0" w:rsidP="005846FB">
      <w:pPr>
        <w:pStyle w:val="Titre1"/>
        <w:tabs>
          <w:tab w:val="left" w:pos="851"/>
        </w:tabs>
        <w:ind w:left="0"/>
        <w:jc w:val="both"/>
        <w:rPr>
          <w:rFonts w:ascii="Arial" w:hAnsi="Arial" w:cs="Arial"/>
        </w:rPr>
      </w:pPr>
    </w:p>
    <w:p w14:paraId="08306AD8" w14:textId="51ED6A82" w:rsidR="008E1F8F" w:rsidRPr="00154064" w:rsidRDefault="00E92845" w:rsidP="00BB58E7">
      <w:pPr>
        <w:pStyle w:val="Titre1"/>
        <w:ind w:left="0" w:firstLine="142"/>
        <w:jc w:val="both"/>
        <w:rPr>
          <w:rFonts w:ascii="Arial" w:hAnsi="Arial" w:cs="Arial"/>
          <w:sz w:val="24"/>
          <w:szCs w:val="24"/>
          <w:lang w:eastAsia="fr-FR"/>
        </w:rPr>
      </w:pPr>
      <w:r w:rsidRPr="00154064">
        <w:rPr>
          <w:rFonts w:ascii="Arial" w:hAnsi="Arial" w:cs="Arial"/>
          <w:sz w:val="24"/>
          <w:szCs w:val="24"/>
          <w:lang w:eastAsia="fr-FR"/>
        </w:rPr>
        <w:t xml:space="preserve">Collège </w:t>
      </w:r>
      <w:r w:rsidR="00797BB0">
        <w:rPr>
          <w:rFonts w:ascii="Arial" w:hAnsi="Arial" w:cs="Arial"/>
          <w:sz w:val="24"/>
          <w:szCs w:val="24"/>
          <w:lang w:eastAsia="fr-FR"/>
        </w:rPr>
        <w:t>NELSON MANDELA</w:t>
      </w:r>
    </w:p>
    <w:p w14:paraId="447F9A77" w14:textId="08E6A8FE" w:rsidR="006543A6" w:rsidRDefault="00797BB0" w:rsidP="000359D4">
      <w:pPr>
        <w:ind w:left="142"/>
        <w:rPr>
          <w:rFonts w:ascii="Arial" w:hAnsi="Arial" w:cs="Arial"/>
          <w:lang w:eastAsia="fr-FR"/>
        </w:rPr>
      </w:pPr>
      <w:r>
        <w:rPr>
          <w:rFonts w:ascii="Arial" w:hAnsi="Arial" w:cs="Arial"/>
          <w:lang w:eastAsia="fr-FR"/>
        </w:rPr>
        <w:t xml:space="preserve">Rue du </w:t>
      </w:r>
      <w:r w:rsidRPr="00797BB0">
        <w:rPr>
          <w:rFonts w:ascii="Arial" w:hAnsi="Arial" w:cs="Arial"/>
          <w:lang w:eastAsia="fr-FR"/>
        </w:rPr>
        <w:t>Collège</w:t>
      </w:r>
    </w:p>
    <w:p w14:paraId="24411B57" w14:textId="45D31BDA" w:rsidR="00797BB0" w:rsidRPr="00154064" w:rsidRDefault="00797BB0" w:rsidP="000359D4">
      <w:pPr>
        <w:ind w:left="142"/>
        <w:rPr>
          <w:rFonts w:ascii="Arial" w:hAnsi="Arial" w:cs="Arial"/>
          <w:lang w:eastAsia="fr-FR"/>
        </w:rPr>
      </w:pPr>
      <w:r>
        <w:rPr>
          <w:rFonts w:ascii="Arial" w:hAnsi="Arial" w:cs="Arial"/>
          <w:lang w:eastAsia="fr-FR"/>
        </w:rPr>
        <w:t>BP 13</w:t>
      </w:r>
    </w:p>
    <w:p w14:paraId="6E559155" w14:textId="77777777" w:rsidR="00665247" w:rsidRDefault="00E409C8" w:rsidP="0077784C">
      <w:pPr>
        <w:rPr>
          <w:rFonts w:ascii="Arial" w:hAnsi="Arial" w:cs="Arial"/>
          <w:lang w:eastAsia="fr-FR"/>
        </w:rPr>
      </w:pPr>
      <w:r w:rsidRPr="00154064">
        <w:rPr>
          <w:rFonts w:ascii="Arial" w:hAnsi="Arial" w:cs="Arial"/>
          <w:b/>
          <w:lang w:eastAsia="fr-FR"/>
        </w:rPr>
        <w:t xml:space="preserve">   </w:t>
      </w:r>
      <w:r w:rsidR="00FC215D" w:rsidRPr="00154064">
        <w:rPr>
          <w:rFonts w:ascii="Arial" w:hAnsi="Arial" w:cs="Arial"/>
          <w:lang w:eastAsia="fr-FR"/>
        </w:rPr>
        <w:t>97</w:t>
      </w:r>
      <w:r w:rsidR="00154064" w:rsidRPr="00154064">
        <w:rPr>
          <w:rFonts w:ascii="Arial" w:hAnsi="Arial" w:cs="Arial"/>
          <w:lang w:eastAsia="fr-FR"/>
        </w:rPr>
        <w:t>600 MAMOUDZOU</w:t>
      </w:r>
    </w:p>
    <w:p w14:paraId="63B55C5E" w14:textId="77777777" w:rsidR="00665247" w:rsidRDefault="00665247" w:rsidP="00E92845">
      <w:pPr>
        <w:suppressAutoHyphens w:val="0"/>
        <w:spacing w:before="100" w:beforeAutospacing="1"/>
        <w:rPr>
          <w:rFonts w:ascii="Arial" w:hAnsi="Arial" w:cs="Arial"/>
          <w:lang w:eastAsia="fr-FR"/>
        </w:rPr>
      </w:pPr>
    </w:p>
    <w:p w14:paraId="3FA570F8" w14:textId="77777777" w:rsidR="009B1CD0" w:rsidRPr="004D35E9" w:rsidRDefault="00730447" w:rsidP="00710FD6">
      <w:pPr>
        <w:tabs>
          <w:tab w:val="left" w:pos="426"/>
          <w:tab w:val="left" w:pos="851"/>
          <w:tab w:val="left" w:pos="5103"/>
        </w:tabs>
        <w:jc w:val="both"/>
        <w:rPr>
          <w:rFonts w:ascii="Arial" w:hAnsi="Arial" w:cs="Arial"/>
          <w:i/>
          <w:sz w:val="18"/>
          <w:szCs w:val="18"/>
        </w:rPr>
      </w:pPr>
      <w:r w:rsidRPr="004D35E9">
        <w:rPr>
          <w:rFonts w:ascii="Arial" w:eastAsia="Wingdings" w:hAnsi="Arial" w:cs="Arial"/>
          <w:b/>
          <w:color w:val="66CCFF"/>
          <w:spacing w:val="-10"/>
        </w:rPr>
        <w:t></w:t>
      </w:r>
      <w:r w:rsidRPr="004D35E9">
        <w:rPr>
          <w:rFonts w:ascii="Arial" w:eastAsia="Arial" w:hAnsi="Arial" w:cs="Arial"/>
          <w:b/>
          <w:spacing w:val="-10"/>
        </w:rPr>
        <w:t xml:space="preserve"> Nom</w:t>
      </w:r>
      <w:r w:rsidR="009B1CD0" w:rsidRPr="004D35E9">
        <w:rPr>
          <w:rFonts w:ascii="Arial" w:hAnsi="Arial" w:cs="Arial"/>
          <w:b/>
        </w:rPr>
        <w:t>, prénom, qualité du signataire</w:t>
      </w:r>
      <w:r w:rsidR="009B1CD0" w:rsidRPr="004D35E9">
        <w:rPr>
          <w:rFonts w:ascii="Arial" w:hAnsi="Arial" w:cs="Arial"/>
        </w:rPr>
        <w:t xml:space="preserve"> de l’accord-cadre :</w:t>
      </w:r>
    </w:p>
    <w:p w14:paraId="48EBA65F" w14:textId="77777777" w:rsidR="009B1CD0" w:rsidRPr="004D35E9" w:rsidRDefault="009B1CD0" w:rsidP="00E47798">
      <w:pPr>
        <w:tabs>
          <w:tab w:val="left" w:pos="851"/>
        </w:tabs>
        <w:jc w:val="both"/>
        <w:rPr>
          <w:rFonts w:ascii="Arial" w:hAnsi="Arial" w:cs="Arial"/>
        </w:rPr>
      </w:pPr>
      <w:r w:rsidRPr="004D35E9">
        <w:rPr>
          <w:rFonts w:ascii="Arial" w:hAnsi="Arial" w:cs="Arial"/>
          <w:i/>
          <w:sz w:val="18"/>
          <w:szCs w:val="18"/>
        </w:rPr>
        <w:t>(Le signataire doit avoir le pouvoir d’engager la personne qu’il représente.)</w:t>
      </w:r>
    </w:p>
    <w:p w14:paraId="135A60E8" w14:textId="3FEE9CF3" w:rsidR="00AB378C" w:rsidRDefault="00AB378C" w:rsidP="00AB378C">
      <w:pPr>
        <w:suppressAutoHyphens w:val="0"/>
        <w:spacing w:before="100" w:beforeAutospacing="1"/>
        <w:rPr>
          <w:rFonts w:ascii="Arial" w:hAnsi="Arial" w:cs="Arial"/>
          <w:lang w:eastAsia="fr-FR"/>
        </w:rPr>
      </w:pPr>
    </w:p>
    <w:p w14:paraId="0D446852" w14:textId="77777777" w:rsidR="00665247" w:rsidRPr="004D35E9" w:rsidRDefault="00665247" w:rsidP="00AB378C">
      <w:pPr>
        <w:suppressAutoHyphens w:val="0"/>
        <w:spacing w:before="100" w:beforeAutospacing="1"/>
        <w:rPr>
          <w:rFonts w:ascii="Arial" w:hAnsi="Arial" w:cs="Arial"/>
          <w:lang w:eastAsia="fr-FR"/>
        </w:rPr>
      </w:pPr>
    </w:p>
    <w:p w14:paraId="1462C292" w14:textId="77777777" w:rsidR="009B1CD0" w:rsidRPr="004D35E9" w:rsidRDefault="009B1CD0" w:rsidP="009B45B9">
      <w:pPr>
        <w:tabs>
          <w:tab w:val="left" w:pos="851"/>
        </w:tabs>
        <w:jc w:val="both"/>
        <w:rPr>
          <w:rFonts w:ascii="Arial" w:hAnsi="Arial" w:cs="Arial"/>
          <w:i/>
          <w:sz w:val="18"/>
          <w:szCs w:val="18"/>
        </w:rPr>
      </w:pPr>
      <w:r w:rsidRPr="004D35E9">
        <w:rPr>
          <w:rFonts w:ascii="Arial" w:eastAsia="Wingdings" w:hAnsi="Arial" w:cs="Arial"/>
          <w:b/>
          <w:color w:val="66CCFF"/>
          <w:spacing w:val="-10"/>
        </w:rPr>
        <w:t></w:t>
      </w:r>
      <w:r w:rsidRPr="004D35E9">
        <w:rPr>
          <w:rFonts w:ascii="Arial" w:eastAsia="Arial" w:hAnsi="Arial" w:cs="Arial"/>
          <w:spacing w:val="-10"/>
        </w:rPr>
        <w:t xml:space="preserve"> </w:t>
      </w:r>
      <w:r w:rsidRPr="004D35E9">
        <w:rPr>
          <w:rFonts w:ascii="Arial" w:hAnsi="Arial" w:cs="Arial"/>
        </w:rPr>
        <w:t xml:space="preserve">Personne habilitée à donner les renseignements prévus à l’article </w:t>
      </w:r>
      <w:r w:rsidR="00BD75A2" w:rsidRPr="004D35E9">
        <w:rPr>
          <w:rFonts w:ascii="Arial" w:hAnsi="Arial" w:cs="Arial"/>
        </w:rPr>
        <w:t xml:space="preserve">R 2191-60 du Code de la Commande </w:t>
      </w:r>
      <w:r w:rsidR="00730447" w:rsidRPr="004D35E9">
        <w:rPr>
          <w:rFonts w:ascii="Arial" w:hAnsi="Arial" w:cs="Arial"/>
        </w:rPr>
        <w:t>Publique (</w:t>
      </w:r>
      <w:r w:rsidRPr="004D35E9">
        <w:rPr>
          <w:rFonts w:ascii="Arial" w:hAnsi="Arial" w:cs="Arial"/>
        </w:rPr>
        <w:t>nantissements ou cessions de créances)</w:t>
      </w:r>
      <w:r w:rsidRPr="004D35E9">
        <w:rPr>
          <w:rFonts w:ascii="Arial" w:hAnsi="Arial" w:cs="Arial"/>
          <w:i/>
          <w:sz w:val="18"/>
          <w:szCs w:val="18"/>
        </w:rPr>
        <w:t> :</w:t>
      </w:r>
    </w:p>
    <w:p w14:paraId="2BCF1808" w14:textId="77777777" w:rsidR="009B1CD0" w:rsidRPr="004D35E9" w:rsidRDefault="009B1CD0" w:rsidP="009B45B9">
      <w:pPr>
        <w:tabs>
          <w:tab w:val="left" w:pos="851"/>
        </w:tabs>
        <w:jc w:val="both"/>
        <w:rPr>
          <w:rFonts w:ascii="Arial" w:hAnsi="Arial" w:cs="Arial"/>
        </w:rPr>
      </w:pPr>
      <w:r w:rsidRPr="004D35E9">
        <w:rPr>
          <w:rFonts w:ascii="Arial" w:hAnsi="Arial" w:cs="Arial"/>
          <w:i/>
          <w:sz w:val="18"/>
          <w:szCs w:val="18"/>
        </w:rPr>
        <w:t>(Indiquer l’identité de la personne, ses adresses postale et électronique, ses numéros de téléphone et de télécopie.)</w:t>
      </w:r>
    </w:p>
    <w:p w14:paraId="42D9BF33" w14:textId="77777777" w:rsidR="00E409C8" w:rsidRPr="004D35E9" w:rsidRDefault="00E409C8" w:rsidP="00D53C60">
      <w:pPr>
        <w:jc w:val="both"/>
        <w:rPr>
          <w:rFonts w:ascii="Arial" w:hAnsi="Arial" w:cs="Arial"/>
          <w:i/>
          <w:iCs/>
          <w:lang w:eastAsia="fr-FR"/>
        </w:rPr>
      </w:pPr>
    </w:p>
    <w:p w14:paraId="3E376DEE" w14:textId="77777777" w:rsidR="009B5C73" w:rsidRPr="004D35E9" w:rsidRDefault="009B5C73" w:rsidP="009B45B9">
      <w:pPr>
        <w:pStyle w:val="fcase2metab"/>
        <w:ind w:left="0" w:firstLine="0"/>
        <w:rPr>
          <w:rFonts w:ascii="Arial" w:hAnsi="Arial" w:cs="Arial"/>
        </w:rPr>
      </w:pPr>
    </w:p>
    <w:p w14:paraId="6F811C53" w14:textId="77777777" w:rsidR="009B1CD0" w:rsidRPr="004D35E9" w:rsidRDefault="00730447" w:rsidP="009B45B9">
      <w:pPr>
        <w:tabs>
          <w:tab w:val="left" w:pos="720"/>
          <w:tab w:val="left" w:pos="851"/>
        </w:tabs>
        <w:jc w:val="both"/>
        <w:rPr>
          <w:rFonts w:ascii="Arial" w:hAnsi="Arial" w:cs="Arial"/>
          <w:i/>
          <w:iCs/>
          <w:sz w:val="18"/>
          <w:szCs w:val="18"/>
        </w:rPr>
      </w:pPr>
      <w:r w:rsidRPr="004D35E9">
        <w:rPr>
          <w:rFonts w:ascii="Arial" w:eastAsia="Wingdings" w:hAnsi="Arial" w:cs="Arial"/>
          <w:b/>
          <w:color w:val="66CCFF"/>
          <w:spacing w:val="-10"/>
        </w:rPr>
        <w:t></w:t>
      </w:r>
      <w:r w:rsidRPr="004D35E9">
        <w:rPr>
          <w:rFonts w:ascii="Arial" w:eastAsia="Arial" w:hAnsi="Arial" w:cs="Arial"/>
          <w:b/>
          <w:spacing w:val="-10"/>
        </w:rPr>
        <w:t xml:space="preserve"> Désignation</w:t>
      </w:r>
      <w:r w:rsidR="009B1CD0" w:rsidRPr="004D35E9">
        <w:rPr>
          <w:rFonts w:ascii="Arial" w:hAnsi="Arial" w:cs="Arial"/>
        </w:rPr>
        <w:t>, adresse, numéro de téléphone du comptable assignataire :</w:t>
      </w:r>
    </w:p>
    <w:p w14:paraId="47288653" w14:textId="77777777" w:rsidR="009B1CD0" w:rsidRPr="004D35E9" w:rsidRDefault="009B1CD0" w:rsidP="009B45B9">
      <w:pPr>
        <w:tabs>
          <w:tab w:val="left" w:pos="720"/>
          <w:tab w:val="left" w:pos="851"/>
        </w:tabs>
        <w:jc w:val="both"/>
        <w:rPr>
          <w:rFonts w:ascii="Arial" w:hAnsi="Arial" w:cs="Arial"/>
        </w:rPr>
      </w:pPr>
      <w:r w:rsidRPr="004D35E9">
        <w:rPr>
          <w:rFonts w:ascii="Arial" w:hAnsi="Arial" w:cs="Arial"/>
          <w:i/>
          <w:iCs/>
          <w:sz w:val="18"/>
          <w:szCs w:val="18"/>
        </w:rPr>
        <w:t>(Joindre une annexe récapitulative en cas de pluralité de comptables.)</w:t>
      </w:r>
    </w:p>
    <w:p w14:paraId="78B606D3" w14:textId="77777777" w:rsidR="0077784C" w:rsidRDefault="0077784C" w:rsidP="00AB378C">
      <w:pPr>
        <w:suppressAutoHyphens w:val="0"/>
        <w:spacing w:before="100" w:beforeAutospacing="1"/>
        <w:rPr>
          <w:rFonts w:ascii="Arial" w:hAnsi="Arial" w:cs="Arial"/>
          <w:lang w:eastAsia="fr-FR"/>
        </w:rPr>
      </w:pPr>
    </w:p>
    <w:p w14:paraId="7A30C356" w14:textId="0E2C587F" w:rsidR="00AB378C" w:rsidRPr="004D35E9" w:rsidRDefault="00AB378C" w:rsidP="00AB378C">
      <w:pPr>
        <w:suppressAutoHyphens w:val="0"/>
        <w:spacing w:before="100" w:beforeAutospacing="1"/>
        <w:rPr>
          <w:rFonts w:ascii="Arial" w:hAnsi="Arial" w:cs="Arial"/>
          <w:lang w:eastAsia="fr-FR"/>
        </w:rPr>
      </w:pPr>
    </w:p>
    <w:p w14:paraId="3BC2AFA8" w14:textId="77777777" w:rsidR="00261CB5" w:rsidRPr="004D35E9" w:rsidRDefault="00261CB5" w:rsidP="009B45B9">
      <w:pPr>
        <w:pStyle w:val="fcase2metab"/>
        <w:ind w:left="0" w:firstLine="0"/>
        <w:rPr>
          <w:rFonts w:ascii="Arial" w:hAnsi="Arial" w:cs="Arial"/>
        </w:rPr>
      </w:pPr>
    </w:p>
    <w:p w14:paraId="36D98BC9" w14:textId="77777777" w:rsidR="009B5C73" w:rsidRPr="004D35E9" w:rsidRDefault="009B5C73" w:rsidP="009B45B9">
      <w:pPr>
        <w:pStyle w:val="fcase2metab"/>
        <w:ind w:left="0" w:firstLine="0"/>
        <w:rPr>
          <w:rFonts w:ascii="Arial" w:hAnsi="Arial" w:cs="Arial"/>
        </w:rPr>
      </w:pPr>
    </w:p>
    <w:p w14:paraId="52D469FF" w14:textId="77777777" w:rsidR="009B1CD0" w:rsidRPr="004D35E9" w:rsidRDefault="00730447" w:rsidP="009B45B9">
      <w:pPr>
        <w:pStyle w:val="fcase2metab"/>
        <w:rPr>
          <w:rFonts w:ascii="Arial" w:hAnsi="Arial" w:cs="Arial"/>
        </w:rPr>
      </w:pPr>
      <w:r w:rsidRPr="004D35E9">
        <w:rPr>
          <w:rFonts w:ascii="Arial" w:eastAsia="Wingdings" w:hAnsi="Arial" w:cs="Arial"/>
          <w:b/>
          <w:color w:val="66CCFF"/>
          <w:spacing w:val="-10"/>
        </w:rPr>
        <w:t></w:t>
      </w:r>
      <w:r w:rsidRPr="004D35E9">
        <w:rPr>
          <w:rFonts w:ascii="Arial" w:eastAsia="Arial" w:hAnsi="Arial" w:cs="Arial"/>
          <w:b/>
        </w:rPr>
        <w:t xml:space="preserve"> Imputation</w:t>
      </w:r>
      <w:r w:rsidR="009B1CD0" w:rsidRPr="004D35E9">
        <w:rPr>
          <w:rFonts w:ascii="Arial" w:hAnsi="Arial" w:cs="Arial"/>
        </w:rPr>
        <w:t xml:space="preserve"> budgétaire :</w:t>
      </w:r>
    </w:p>
    <w:p w14:paraId="39F33C85" w14:textId="77777777" w:rsidR="009B1CD0" w:rsidRDefault="009B1CD0" w:rsidP="009B45B9">
      <w:pPr>
        <w:tabs>
          <w:tab w:val="left" w:pos="851"/>
        </w:tabs>
        <w:rPr>
          <w:rFonts w:ascii="Arial" w:hAnsi="Arial" w:cs="Arial"/>
        </w:rPr>
      </w:pPr>
    </w:p>
    <w:p w14:paraId="43658ED6" w14:textId="77777777" w:rsidR="00154064" w:rsidRPr="004D35E9" w:rsidRDefault="00154064" w:rsidP="009B45B9">
      <w:pPr>
        <w:tabs>
          <w:tab w:val="left" w:pos="851"/>
        </w:tabs>
        <w:rPr>
          <w:rFonts w:ascii="Arial" w:hAnsi="Arial" w:cs="Arial"/>
        </w:rPr>
      </w:pPr>
    </w:p>
    <w:p w14:paraId="2A257D63" w14:textId="77777777" w:rsidR="004F6323" w:rsidRPr="004D35E9" w:rsidRDefault="004F6323" w:rsidP="009B45B9">
      <w:pPr>
        <w:tabs>
          <w:tab w:val="left" w:pos="851"/>
        </w:tabs>
        <w:rPr>
          <w:rFonts w:ascii="Arial" w:hAnsi="Arial" w:cs="Arial"/>
        </w:rPr>
      </w:pPr>
    </w:p>
    <w:p w14:paraId="7B480A0A" w14:textId="77777777" w:rsidR="009B1CD0" w:rsidRPr="004D35E9" w:rsidRDefault="009B1CD0" w:rsidP="009B45B9">
      <w:pPr>
        <w:tabs>
          <w:tab w:val="left" w:pos="851"/>
          <w:tab w:val="left" w:pos="3402"/>
          <w:tab w:val="left" w:pos="6237"/>
          <w:tab w:val="left" w:pos="9072"/>
        </w:tabs>
        <w:jc w:val="both"/>
        <w:rPr>
          <w:rFonts w:ascii="Arial" w:hAnsi="Arial" w:cs="Arial"/>
          <w:i/>
          <w:sz w:val="18"/>
          <w:szCs w:val="18"/>
        </w:rPr>
      </w:pPr>
      <w:r w:rsidRPr="004D35E9">
        <w:rPr>
          <w:rFonts w:ascii="Arial" w:hAnsi="Arial" w:cs="Arial"/>
          <w:b/>
          <w:caps/>
        </w:rPr>
        <w:t>P</w:t>
      </w:r>
      <w:r w:rsidRPr="004D35E9">
        <w:rPr>
          <w:rFonts w:ascii="Arial" w:hAnsi="Arial" w:cs="Arial"/>
          <w:b/>
        </w:rPr>
        <w:t>our l</w:t>
      </w:r>
      <w:r w:rsidRPr="004D35E9">
        <w:rPr>
          <w:rFonts w:ascii="Arial" w:hAnsi="Arial" w:cs="Arial"/>
          <w:b/>
          <w:caps/>
        </w:rPr>
        <w:t>’E</w:t>
      </w:r>
      <w:r w:rsidRPr="004D35E9">
        <w:rPr>
          <w:rFonts w:ascii="Arial" w:hAnsi="Arial" w:cs="Arial"/>
          <w:b/>
        </w:rPr>
        <w:t>tat et ses établissements :</w:t>
      </w:r>
    </w:p>
    <w:p w14:paraId="15B621FD" w14:textId="77777777" w:rsidR="009B1CD0" w:rsidRPr="004D35E9" w:rsidRDefault="009B1CD0" w:rsidP="009B45B9">
      <w:pPr>
        <w:tabs>
          <w:tab w:val="left" w:pos="851"/>
          <w:tab w:val="left" w:pos="3402"/>
          <w:tab w:val="left" w:pos="6237"/>
          <w:tab w:val="left" w:pos="9072"/>
        </w:tabs>
        <w:jc w:val="both"/>
        <w:rPr>
          <w:rFonts w:ascii="Arial" w:hAnsi="Arial" w:cs="Arial"/>
        </w:rPr>
      </w:pPr>
      <w:r w:rsidRPr="004D35E9">
        <w:rPr>
          <w:rFonts w:ascii="Arial" w:hAnsi="Arial" w:cs="Arial"/>
          <w:i/>
          <w:sz w:val="18"/>
          <w:szCs w:val="18"/>
        </w:rPr>
        <w:t>(Visa ou avis de l’autorité chargée du contrôle financier.)</w:t>
      </w:r>
    </w:p>
    <w:p w14:paraId="0742A03C" w14:textId="77777777" w:rsidR="009B1CD0" w:rsidRPr="004D35E9" w:rsidRDefault="009B1CD0" w:rsidP="009B45B9">
      <w:pPr>
        <w:tabs>
          <w:tab w:val="left" w:pos="851"/>
        </w:tabs>
        <w:rPr>
          <w:rFonts w:ascii="Arial" w:hAnsi="Arial" w:cs="Arial"/>
        </w:rPr>
      </w:pPr>
    </w:p>
    <w:p w14:paraId="2209CF8D" w14:textId="167C3137" w:rsidR="009B1CD0" w:rsidRPr="004D35E9" w:rsidRDefault="00797BB0" w:rsidP="00797BB0">
      <w:pPr>
        <w:tabs>
          <w:tab w:val="left" w:pos="851"/>
          <w:tab w:val="left" w:pos="5245"/>
          <w:tab w:val="left" w:pos="7371"/>
          <w:tab w:val="left" w:pos="7655"/>
        </w:tabs>
        <w:rPr>
          <w:rFonts w:ascii="Arial" w:hAnsi="Arial" w:cs="Arial"/>
        </w:rPr>
      </w:pPr>
      <w:r>
        <w:rPr>
          <w:rFonts w:ascii="Arial" w:hAnsi="Arial" w:cs="Arial"/>
        </w:rPr>
        <w:tab/>
      </w:r>
      <w:r>
        <w:rPr>
          <w:rFonts w:ascii="Arial" w:hAnsi="Arial" w:cs="Arial"/>
        </w:rPr>
        <w:tab/>
      </w:r>
      <w:r w:rsidR="005F1936" w:rsidRPr="004D35E9">
        <w:rPr>
          <w:rFonts w:ascii="Arial" w:hAnsi="Arial" w:cs="Arial"/>
        </w:rPr>
        <w:t>A</w:t>
      </w:r>
      <w:r w:rsidR="00047395" w:rsidRPr="004D35E9">
        <w:rPr>
          <w:rFonts w:ascii="Arial" w:hAnsi="Arial" w:cs="Arial"/>
        </w:rPr>
        <w:t xml:space="preserve"> </w:t>
      </w:r>
      <w:proofErr w:type="spellStart"/>
      <w:r w:rsidR="00F87709">
        <w:rPr>
          <w:rFonts w:ascii="Arial" w:hAnsi="Arial" w:cs="Arial"/>
        </w:rPr>
        <w:t>Doujani</w:t>
      </w:r>
      <w:proofErr w:type="spellEnd"/>
      <w:r w:rsidR="00A93FCB" w:rsidRPr="004D35E9">
        <w:rPr>
          <w:rFonts w:ascii="Arial" w:hAnsi="Arial" w:cs="Arial"/>
        </w:rPr>
        <w:t>,</w:t>
      </w:r>
      <w:r w:rsidR="004B702F" w:rsidRPr="004D35E9">
        <w:rPr>
          <w:rFonts w:ascii="Arial" w:hAnsi="Arial" w:cs="Arial"/>
        </w:rPr>
        <w:t xml:space="preserve"> le…………………</w:t>
      </w:r>
    </w:p>
    <w:p w14:paraId="6D6C1F13" w14:textId="77777777" w:rsidR="009B1CD0" w:rsidRPr="004D35E9" w:rsidRDefault="009B1CD0" w:rsidP="009B45B9">
      <w:pPr>
        <w:tabs>
          <w:tab w:val="left" w:pos="851"/>
        </w:tabs>
        <w:rPr>
          <w:rFonts w:ascii="Arial" w:hAnsi="Arial" w:cs="Arial"/>
        </w:rPr>
      </w:pPr>
    </w:p>
    <w:p w14:paraId="67F10759" w14:textId="77777777" w:rsidR="009B1CD0" w:rsidRPr="004D35E9" w:rsidRDefault="009B1CD0" w:rsidP="009B45B9">
      <w:pPr>
        <w:tabs>
          <w:tab w:val="left" w:pos="851"/>
        </w:tabs>
        <w:rPr>
          <w:rFonts w:ascii="Arial" w:hAnsi="Arial" w:cs="Arial"/>
        </w:rPr>
      </w:pPr>
    </w:p>
    <w:p w14:paraId="24B3CD75" w14:textId="77777777" w:rsidR="009B1CD0" w:rsidRPr="004D35E9" w:rsidRDefault="009B1CD0" w:rsidP="009B45B9">
      <w:pPr>
        <w:tabs>
          <w:tab w:val="left" w:pos="851"/>
        </w:tabs>
        <w:rPr>
          <w:rFonts w:ascii="Arial" w:hAnsi="Arial" w:cs="Arial"/>
        </w:rPr>
      </w:pPr>
    </w:p>
    <w:p w14:paraId="20DDB91A" w14:textId="77777777" w:rsidR="009B1CD0" w:rsidRPr="004D35E9" w:rsidRDefault="009B1CD0" w:rsidP="009B45B9">
      <w:pPr>
        <w:tabs>
          <w:tab w:val="left" w:pos="851"/>
        </w:tabs>
        <w:ind w:left="6804"/>
        <w:jc w:val="both"/>
        <w:rPr>
          <w:rFonts w:ascii="Arial" w:hAnsi="Arial" w:cs="Arial"/>
          <w:i/>
          <w:sz w:val="18"/>
          <w:szCs w:val="18"/>
        </w:rPr>
      </w:pPr>
      <w:r w:rsidRPr="004D35E9">
        <w:rPr>
          <w:rFonts w:ascii="Arial" w:hAnsi="Arial" w:cs="Arial"/>
        </w:rPr>
        <w:t>Signature</w:t>
      </w:r>
    </w:p>
    <w:p w14:paraId="7512EBBD" w14:textId="77777777" w:rsidR="009B1CD0" w:rsidRPr="004D35E9" w:rsidRDefault="009B1CD0" w:rsidP="009B45B9">
      <w:pPr>
        <w:tabs>
          <w:tab w:val="left" w:pos="851"/>
        </w:tabs>
        <w:ind w:left="4820"/>
        <w:jc w:val="center"/>
        <w:rPr>
          <w:rFonts w:ascii="Arial" w:hAnsi="Arial" w:cs="Arial"/>
        </w:rPr>
      </w:pPr>
      <w:r w:rsidRPr="004D35E9">
        <w:rPr>
          <w:rFonts w:ascii="Arial" w:hAnsi="Arial" w:cs="Arial"/>
          <w:i/>
          <w:sz w:val="18"/>
          <w:szCs w:val="18"/>
        </w:rPr>
        <w:t>(</w:t>
      </w:r>
      <w:r w:rsidR="00730447" w:rsidRPr="004D35E9">
        <w:rPr>
          <w:rFonts w:ascii="Arial" w:hAnsi="Arial" w:cs="Arial"/>
          <w:i/>
          <w:sz w:val="18"/>
          <w:szCs w:val="18"/>
        </w:rPr>
        <w:t>Représentant</w:t>
      </w:r>
      <w:r w:rsidRPr="004D35E9">
        <w:rPr>
          <w:rFonts w:ascii="Arial" w:hAnsi="Arial" w:cs="Arial"/>
          <w:i/>
          <w:sz w:val="18"/>
          <w:szCs w:val="18"/>
        </w:rPr>
        <w:t xml:space="preserve"> </w:t>
      </w:r>
      <w:r w:rsidR="0021527A" w:rsidRPr="004D35E9">
        <w:rPr>
          <w:rFonts w:ascii="Arial" w:hAnsi="Arial" w:cs="Arial"/>
          <w:i/>
          <w:sz w:val="18"/>
          <w:szCs w:val="18"/>
        </w:rPr>
        <w:t>de l’acheteur</w:t>
      </w:r>
      <w:r w:rsidRPr="004D35E9">
        <w:rPr>
          <w:rFonts w:ascii="Arial" w:hAnsi="Arial" w:cs="Arial"/>
          <w:i/>
          <w:sz w:val="18"/>
          <w:szCs w:val="18"/>
        </w:rPr>
        <w:t xml:space="preserve"> habilité à signer le marché ou l’accord-cadre)</w:t>
      </w:r>
    </w:p>
    <w:p w14:paraId="71EAB4EF" w14:textId="77777777" w:rsidR="009B1CD0" w:rsidRPr="004D35E9" w:rsidRDefault="009B1CD0" w:rsidP="009B45B9">
      <w:pPr>
        <w:tabs>
          <w:tab w:val="left" w:pos="851"/>
        </w:tabs>
        <w:jc w:val="both"/>
        <w:rPr>
          <w:rFonts w:ascii="Arial" w:hAnsi="Arial" w:cs="Arial"/>
        </w:rPr>
      </w:pPr>
    </w:p>
    <w:p w14:paraId="542C17A7" w14:textId="77777777" w:rsidR="009B1CD0" w:rsidRPr="004D35E9" w:rsidRDefault="009B1CD0" w:rsidP="009B45B9">
      <w:pPr>
        <w:tabs>
          <w:tab w:val="left" w:pos="851"/>
        </w:tabs>
        <w:jc w:val="both"/>
        <w:rPr>
          <w:rFonts w:ascii="Arial" w:hAnsi="Arial" w:cs="Arial"/>
        </w:rPr>
      </w:pPr>
    </w:p>
    <w:p w14:paraId="3A9451FC" w14:textId="77777777" w:rsidR="009B1CD0" w:rsidRPr="004D35E9" w:rsidRDefault="009B1CD0" w:rsidP="009B45B9">
      <w:pPr>
        <w:tabs>
          <w:tab w:val="left" w:pos="851"/>
        </w:tabs>
        <w:jc w:val="both"/>
        <w:rPr>
          <w:rFonts w:ascii="Arial" w:hAnsi="Arial" w:cs="Arial"/>
        </w:rPr>
      </w:pPr>
    </w:p>
    <w:p w14:paraId="671A1519" w14:textId="77777777" w:rsidR="002C2CA3" w:rsidRPr="004D35E9" w:rsidRDefault="002C2CA3" w:rsidP="009B45B9">
      <w:pPr>
        <w:tabs>
          <w:tab w:val="left" w:pos="851"/>
        </w:tabs>
        <w:jc w:val="both"/>
        <w:rPr>
          <w:rFonts w:ascii="Arial" w:hAnsi="Arial" w:cs="Arial"/>
        </w:rPr>
      </w:pPr>
    </w:p>
    <w:p w14:paraId="6EA85724" w14:textId="77777777" w:rsidR="009B1CD0" w:rsidRPr="004D35E9" w:rsidRDefault="009B1CD0" w:rsidP="009B45B9">
      <w:pPr>
        <w:tabs>
          <w:tab w:val="left" w:pos="851"/>
          <w:tab w:val="left" w:pos="3402"/>
        </w:tabs>
        <w:spacing w:before="120" w:after="120"/>
        <w:jc w:val="both"/>
        <w:rPr>
          <w:rFonts w:ascii="Arial" w:hAnsi="Arial" w:cs="Arial"/>
        </w:rPr>
      </w:pPr>
    </w:p>
    <w:sectPr w:rsidR="009B1CD0" w:rsidRPr="004D35E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C9FF9" w14:textId="77777777" w:rsidR="003F5B4E" w:rsidRDefault="003F5B4E">
      <w:r>
        <w:separator/>
      </w:r>
    </w:p>
  </w:endnote>
  <w:endnote w:type="continuationSeparator" w:id="0">
    <w:p w14:paraId="21A0E495" w14:textId="77777777" w:rsidR="003F5B4E" w:rsidRDefault="003F5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2623"/>
      <w:gridCol w:w="5528"/>
      <w:gridCol w:w="896"/>
      <w:gridCol w:w="567"/>
      <w:gridCol w:w="165"/>
      <w:gridCol w:w="544"/>
    </w:tblGrid>
    <w:tr w:rsidR="004B702F" w14:paraId="59CF8E21" w14:textId="77777777" w:rsidTr="00854255">
      <w:trPr>
        <w:tblHeader/>
      </w:trPr>
      <w:tc>
        <w:tcPr>
          <w:tcW w:w="2623" w:type="dxa"/>
          <w:shd w:val="clear" w:color="auto" w:fill="66CCFF"/>
        </w:tcPr>
        <w:p w14:paraId="4249B8F9" w14:textId="77777777" w:rsidR="004B702F" w:rsidRDefault="004B702F" w:rsidP="004B702F">
          <w:pPr>
            <w:rPr>
              <w:rFonts w:ascii="Arial" w:hAnsi="Arial" w:cs="Arial"/>
              <w:b/>
              <w:i/>
            </w:rPr>
          </w:pPr>
          <w:r>
            <w:rPr>
              <w:rFonts w:ascii="Arial" w:hAnsi="Arial" w:cs="Arial"/>
              <w:b/>
            </w:rPr>
            <w:t>ATTRI1 – Acte d’engagement</w:t>
          </w:r>
        </w:p>
      </w:tc>
      <w:tc>
        <w:tcPr>
          <w:tcW w:w="5528" w:type="dxa"/>
          <w:shd w:val="clear" w:color="auto" w:fill="66CCFF"/>
        </w:tcPr>
        <w:p w14:paraId="214A0359" w14:textId="5F7A75DB" w:rsidR="004B702F" w:rsidRPr="001C2D1C" w:rsidRDefault="0020011E" w:rsidP="002B4789">
          <w:pPr>
            <w:rPr>
              <w:rFonts w:ascii="Arial" w:hAnsi="Arial" w:cs="Arial"/>
              <w:b/>
              <w:sz w:val="16"/>
              <w:szCs w:val="16"/>
            </w:rPr>
          </w:pPr>
          <w:r w:rsidRPr="001C2D1C">
            <w:rPr>
              <w:b/>
              <w:bCs/>
            </w:rPr>
            <w:t>202</w:t>
          </w:r>
          <w:r w:rsidR="001C2D1C" w:rsidRPr="001C2D1C">
            <w:rPr>
              <w:b/>
              <w:bCs/>
            </w:rPr>
            <w:t>5</w:t>
          </w:r>
          <w:r w:rsidR="00FD339D" w:rsidRPr="001C2D1C">
            <w:rPr>
              <w:b/>
              <w:bCs/>
            </w:rPr>
            <w:t>-COLLATIONS-</w:t>
          </w:r>
          <w:r w:rsidR="00E92845" w:rsidRPr="001C2D1C">
            <w:rPr>
              <w:b/>
              <w:bCs/>
            </w:rPr>
            <w:t>CLG</w:t>
          </w:r>
          <w:r w:rsidR="00F87709">
            <w:rPr>
              <w:b/>
              <w:bCs/>
            </w:rPr>
            <w:t>-NM</w:t>
          </w:r>
        </w:p>
      </w:tc>
      <w:tc>
        <w:tcPr>
          <w:tcW w:w="896" w:type="dxa"/>
          <w:shd w:val="clear" w:color="auto" w:fill="66CCFF"/>
        </w:tcPr>
        <w:p w14:paraId="2F6F2D79" w14:textId="77777777" w:rsidR="004B702F" w:rsidRDefault="004B702F" w:rsidP="004B702F">
          <w:pPr>
            <w:tabs>
              <w:tab w:val="center" w:pos="1366"/>
              <w:tab w:val="right" w:pos="2733"/>
            </w:tabs>
          </w:pPr>
          <w:r>
            <w:rPr>
              <w:rFonts w:ascii="Arial" w:hAnsi="Arial" w:cs="Arial"/>
              <w:b/>
            </w:rPr>
            <w:t xml:space="preserve">Page : </w:t>
          </w:r>
        </w:p>
      </w:tc>
      <w:tc>
        <w:tcPr>
          <w:tcW w:w="567" w:type="dxa"/>
          <w:shd w:val="clear" w:color="auto" w:fill="66CCFF"/>
        </w:tcPr>
        <w:p w14:paraId="57304104" w14:textId="77777777" w:rsidR="004B702F" w:rsidRDefault="004B702F" w:rsidP="004B702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4064">
            <w:rPr>
              <w:rStyle w:val="Numrodepage"/>
              <w:rFonts w:cs="Arial"/>
              <w:b/>
              <w:noProof/>
            </w:rPr>
            <w:t>1</w:t>
          </w:r>
          <w:r>
            <w:rPr>
              <w:rStyle w:val="Numrodepage"/>
              <w:rFonts w:cs="Arial"/>
              <w:b/>
            </w:rPr>
            <w:fldChar w:fldCharType="end"/>
          </w:r>
        </w:p>
      </w:tc>
      <w:tc>
        <w:tcPr>
          <w:tcW w:w="165" w:type="dxa"/>
          <w:shd w:val="clear" w:color="auto" w:fill="66CCFF"/>
        </w:tcPr>
        <w:p w14:paraId="713B09EC" w14:textId="77777777" w:rsidR="004B702F" w:rsidRDefault="004B702F" w:rsidP="004B702F">
          <w:pPr>
            <w:jc w:val="center"/>
          </w:pPr>
          <w:r>
            <w:rPr>
              <w:rFonts w:ascii="Arial" w:hAnsi="Arial" w:cs="Arial"/>
              <w:b/>
            </w:rPr>
            <w:t>/</w:t>
          </w:r>
        </w:p>
      </w:tc>
      <w:tc>
        <w:tcPr>
          <w:tcW w:w="544" w:type="dxa"/>
          <w:shd w:val="clear" w:color="auto" w:fill="66CCFF"/>
        </w:tcPr>
        <w:p w14:paraId="00F889EA" w14:textId="77777777" w:rsidR="004B702F" w:rsidRDefault="004B702F" w:rsidP="004B702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4064">
            <w:rPr>
              <w:rStyle w:val="Numrodepage"/>
              <w:rFonts w:cs="Arial"/>
              <w:b/>
              <w:noProof/>
            </w:rPr>
            <w:t>5</w:t>
          </w:r>
          <w:r>
            <w:rPr>
              <w:rStyle w:val="Numrodepage"/>
              <w:rFonts w:cs="Arial"/>
              <w:b/>
            </w:rPr>
            <w:fldChar w:fldCharType="end"/>
          </w:r>
        </w:p>
      </w:tc>
    </w:tr>
  </w:tbl>
  <w:p w14:paraId="0A8C63B5" w14:textId="77777777" w:rsidR="005F1936" w:rsidRPr="004B702F" w:rsidRDefault="005F1936" w:rsidP="004B702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E821DB" w14:textId="77777777" w:rsidR="003F5B4E" w:rsidRDefault="003F5B4E">
      <w:r>
        <w:separator/>
      </w:r>
    </w:p>
  </w:footnote>
  <w:footnote w:type="continuationSeparator" w:id="0">
    <w:p w14:paraId="6BB3492D" w14:textId="77777777" w:rsidR="003F5B4E" w:rsidRDefault="003F5B4E">
      <w:r>
        <w:continuationSeparator/>
      </w:r>
    </w:p>
  </w:footnote>
  <w:footnote w:id="1">
    <w:p w14:paraId="039DE316" w14:textId="77777777" w:rsidR="00DB0943" w:rsidRDefault="00DB0943" w:rsidP="00DB0943">
      <w:pPr>
        <w:pStyle w:val="Notedebasdepage"/>
      </w:pPr>
    </w:p>
  </w:footnote>
  <w:footnote w:id="2">
    <w:p w14:paraId="5B1D7006" w14:textId="77777777" w:rsidR="005F1936" w:rsidRDefault="005F1936">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7561"/>
    <w:rsid w:val="000211FC"/>
    <w:rsid w:val="000219E3"/>
    <w:rsid w:val="000341A6"/>
    <w:rsid w:val="000359D4"/>
    <w:rsid w:val="00036500"/>
    <w:rsid w:val="000436E7"/>
    <w:rsid w:val="000455A9"/>
    <w:rsid w:val="000459E0"/>
    <w:rsid w:val="00047395"/>
    <w:rsid w:val="0005622A"/>
    <w:rsid w:val="0006292F"/>
    <w:rsid w:val="00091D2C"/>
    <w:rsid w:val="00091E3C"/>
    <w:rsid w:val="00097652"/>
    <w:rsid w:val="000A2E05"/>
    <w:rsid w:val="000E0020"/>
    <w:rsid w:val="00103AB8"/>
    <w:rsid w:val="00107680"/>
    <w:rsid w:val="001207C9"/>
    <w:rsid w:val="00122BC0"/>
    <w:rsid w:val="00143A72"/>
    <w:rsid w:val="00147D2D"/>
    <w:rsid w:val="00154064"/>
    <w:rsid w:val="00162D92"/>
    <w:rsid w:val="00166B56"/>
    <w:rsid w:val="001727BC"/>
    <w:rsid w:val="00174FD6"/>
    <w:rsid w:val="00180FEB"/>
    <w:rsid w:val="001C2D1C"/>
    <w:rsid w:val="001C40C0"/>
    <w:rsid w:val="001C733C"/>
    <w:rsid w:val="001E26F7"/>
    <w:rsid w:val="001F2D9A"/>
    <w:rsid w:val="0020011E"/>
    <w:rsid w:val="00207284"/>
    <w:rsid w:val="0020772C"/>
    <w:rsid w:val="002117DB"/>
    <w:rsid w:val="00213A10"/>
    <w:rsid w:val="0021527A"/>
    <w:rsid w:val="0021797C"/>
    <w:rsid w:val="00223602"/>
    <w:rsid w:val="00225A1A"/>
    <w:rsid w:val="00261CB5"/>
    <w:rsid w:val="0027301D"/>
    <w:rsid w:val="002871ED"/>
    <w:rsid w:val="002904AF"/>
    <w:rsid w:val="002934D1"/>
    <w:rsid w:val="00296F1F"/>
    <w:rsid w:val="002A1196"/>
    <w:rsid w:val="002B0AD1"/>
    <w:rsid w:val="002B28A9"/>
    <w:rsid w:val="002B4789"/>
    <w:rsid w:val="002C1A96"/>
    <w:rsid w:val="002C2CA3"/>
    <w:rsid w:val="002C4B3E"/>
    <w:rsid w:val="002C79D6"/>
    <w:rsid w:val="00302417"/>
    <w:rsid w:val="0030644F"/>
    <w:rsid w:val="00332B12"/>
    <w:rsid w:val="00354C04"/>
    <w:rsid w:val="0036070F"/>
    <w:rsid w:val="00370969"/>
    <w:rsid w:val="00376663"/>
    <w:rsid w:val="00385D6B"/>
    <w:rsid w:val="00385E76"/>
    <w:rsid w:val="003C1501"/>
    <w:rsid w:val="003C227B"/>
    <w:rsid w:val="003D7E03"/>
    <w:rsid w:val="003E6683"/>
    <w:rsid w:val="003F3C5A"/>
    <w:rsid w:val="003F5B4E"/>
    <w:rsid w:val="004034BB"/>
    <w:rsid w:val="00404954"/>
    <w:rsid w:val="0041496F"/>
    <w:rsid w:val="00421AA2"/>
    <w:rsid w:val="00424720"/>
    <w:rsid w:val="00434DD6"/>
    <w:rsid w:val="0043706E"/>
    <w:rsid w:val="0043725B"/>
    <w:rsid w:val="004408D6"/>
    <w:rsid w:val="0044597F"/>
    <w:rsid w:val="004613A0"/>
    <w:rsid w:val="00467BE2"/>
    <w:rsid w:val="004A7169"/>
    <w:rsid w:val="004B37C7"/>
    <w:rsid w:val="004B702F"/>
    <w:rsid w:val="004C62CD"/>
    <w:rsid w:val="004C676A"/>
    <w:rsid w:val="004D0689"/>
    <w:rsid w:val="004D35E9"/>
    <w:rsid w:val="004E75A6"/>
    <w:rsid w:val="004F3231"/>
    <w:rsid w:val="004F6323"/>
    <w:rsid w:val="00502126"/>
    <w:rsid w:val="00502FAD"/>
    <w:rsid w:val="00505CF8"/>
    <w:rsid w:val="00514DAF"/>
    <w:rsid w:val="00532EC7"/>
    <w:rsid w:val="00541CA3"/>
    <w:rsid w:val="00551C46"/>
    <w:rsid w:val="005546A9"/>
    <w:rsid w:val="005617B6"/>
    <w:rsid w:val="005846FB"/>
    <w:rsid w:val="00584FBD"/>
    <w:rsid w:val="00595CA2"/>
    <w:rsid w:val="005975AE"/>
    <w:rsid w:val="005A4A3B"/>
    <w:rsid w:val="005A4CB5"/>
    <w:rsid w:val="005B3973"/>
    <w:rsid w:val="005E3209"/>
    <w:rsid w:val="005E3F19"/>
    <w:rsid w:val="005F1936"/>
    <w:rsid w:val="005F5A61"/>
    <w:rsid w:val="0060391A"/>
    <w:rsid w:val="0061068C"/>
    <w:rsid w:val="00634633"/>
    <w:rsid w:val="0064560F"/>
    <w:rsid w:val="006543A6"/>
    <w:rsid w:val="00660727"/>
    <w:rsid w:val="00665247"/>
    <w:rsid w:val="00676218"/>
    <w:rsid w:val="006765BC"/>
    <w:rsid w:val="006920F4"/>
    <w:rsid w:val="006B0389"/>
    <w:rsid w:val="006C4338"/>
    <w:rsid w:val="006E41D9"/>
    <w:rsid w:val="006F2008"/>
    <w:rsid w:val="006F3DF9"/>
    <w:rsid w:val="006F4FAB"/>
    <w:rsid w:val="007060E5"/>
    <w:rsid w:val="00710FD6"/>
    <w:rsid w:val="00711247"/>
    <w:rsid w:val="00715756"/>
    <w:rsid w:val="0071578E"/>
    <w:rsid w:val="00721065"/>
    <w:rsid w:val="00730447"/>
    <w:rsid w:val="00744A9B"/>
    <w:rsid w:val="0074790D"/>
    <w:rsid w:val="00757151"/>
    <w:rsid w:val="0077784C"/>
    <w:rsid w:val="0078183D"/>
    <w:rsid w:val="007909E0"/>
    <w:rsid w:val="0079785C"/>
    <w:rsid w:val="00797BB0"/>
    <w:rsid w:val="007B21FB"/>
    <w:rsid w:val="007B5AD3"/>
    <w:rsid w:val="007C28DE"/>
    <w:rsid w:val="007C7D61"/>
    <w:rsid w:val="007D5FFC"/>
    <w:rsid w:val="007D698E"/>
    <w:rsid w:val="007D7A65"/>
    <w:rsid w:val="007E32C5"/>
    <w:rsid w:val="007F68A6"/>
    <w:rsid w:val="007F77D2"/>
    <w:rsid w:val="0082126B"/>
    <w:rsid w:val="0083205E"/>
    <w:rsid w:val="00835571"/>
    <w:rsid w:val="00835984"/>
    <w:rsid w:val="00844DAA"/>
    <w:rsid w:val="008514CA"/>
    <w:rsid w:val="00854255"/>
    <w:rsid w:val="00860D7A"/>
    <w:rsid w:val="008645E1"/>
    <w:rsid w:val="008C1025"/>
    <w:rsid w:val="008C7EBC"/>
    <w:rsid w:val="008E1F8F"/>
    <w:rsid w:val="008F1D72"/>
    <w:rsid w:val="00927859"/>
    <w:rsid w:val="00934503"/>
    <w:rsid w:val="00936572"/>
    <w:rsid w:val="0094177B"/>
    <w:rsid w:val="00944FD0"/>
    <w:rsid w:val="00954147"/>
    <w:rsid w:val="0097445E"/>
    <w:rsid w:val="00974FE5"/>
    <w:rsid w:val="00983FF3"/>
    <w:rsid w:val="009B1CD0"/>
    <w:rsid w:val="009B45B9"/>
    <w:rsid w:val="009B5C73"/>
    <w:rsid w:val="009D6B54"/>
    <w:rsid w:val="009E051C"/>
    <w:rsid w:val="009E4A36"/>
    <w:rsid w:val="009E7897"/>
    <w:rsid w:val="009F09F4"/>
    <w:rsid w:val="00A07D1E"/>
    <w:rsid w:val="00A248F3"/>
    <w:rsid w:val="00A33B5D"/>
    <w:rsid w:val="00A363F0"/>
    <w:rsid w:val="00A5323E"/>
    <w:rsid w:val="00A90920"/>
    <w:rsid w:val="00A90964"/>
    <w:rsid w:val="00A93FCB"/>
    <w:rsid w:val="00AA156D"/>
    <w:rsid w:val="00AA33E5"/>
    <w:rsid w:val="00AB378C"/>
    <w:rsid w:val="00AD7642"/>
    <w:rsid w:val="00AE7831"/>
    <w:rsid w:val="00AF0E8D"/>
    <w:rsid w:val="00AF76FB"/>
    <w:rsid w:val="00B03691"/>
    <w:rsid w:val="00B054DA"/>
    <w:rsid w:val="00B05B75"/>
    <w:rsid w:val="00B12207"/>
    <w:rsid w:val="00B2464C"/>
    <w:rsid w:val="00B32E1F"/>
    <w:rsid w:val="00B44139"/>
    <w:rsid w:val="00B461FC"/>
    <w:rsid w:val="00B51FBE"/>
    <w:rsid w:val="00B52B25"/>
    <w:rsid w:val="00B62817"/>
    <w:rsid w:val="00B87564"/>
    <w:rsid w:val="00B90BA0"/>
    <w:rsid w:val="00BA44E5"/>
    <w:rsid w:val="00BB58E7"/>
    <w:rsid w:val="00BC0136"/>
    <w:rsid w:val="00BD71DF"/>
    <w:rsid w:val="00BD75A2"/>
    <w:rsid w:val="00BE35EE"/>
    <w:rsid w:val="00BE5433"/>
    <w:rsid w:val="00BE6078"/>
    <w:rsid w:val="00C00E86"/>
    <w:rsid w:val="00C12D50"/>
    <w:rsid w:val="00C2050C"/>
    <w:rsid w:val="00C24D20"/>
    <w:rsid w:val="00C255BF"/>
    <w:rsid w:val="00C47951"/>
    <w:rsid w:val="00C60303"/>
    <w:rsid w:val="00C657D2"/>
    <w:rsid w:val="00C6678D"/>
    <w:rsid w:val="00C67830"/>
    <w:rsid w:val="00C8247E"/>
    <w:rsid w:val="00C87CC4"/>
    <w:rsid w:val="00C91060"/>
    <w:rsid w:val="00C911FE"/>
    <w:rsid w:val="00CB28C7"/>
    <w:rsid w:val="00CC2E8D"/>
    <w:rsid w:val="00CC6A88"/>
    <w:rsid w:val="00CD185D"/>
    <w:rsid w:val="00CD46CC"/>
    <w:rsid w:val="00CD6FDB"/>
    <w:rsid w:val="00D03A87"/>
    <w:rsid w:val="00D244EF"/>
    <w:rsid w:val="00D33770"/>
    <w:rsid w:val="00D34559"/>
    <w:rsid w:val="00D46BC7"/>
    <w:rsid w:val="00D53C60"/>
    <w:rsid w:val="00DB0943"/>
    <w:rsid w:val="00DD2038"/>
    <w:rsid w:val="00E060F5"/>
    <w:rsid w:val="00E1562F"/>
    <w:rsid w:val="00E25C25"/>
    <w:rsid w:val="00E409C8"/>
    <w:rsid w:val="00E47798"/>
    <w:rsid w:val="00E50DB6"/>
    <w:rsid w:val="00E51014"/>
    <w:rsid w:val="00E56F18"/>
    <w:rsid w:val="00E638CB"/>
    <w:rsid w:val="00E6610A"/>
    <w:rsid w:val="00E75055"/>
    <w:rsid w:val="00E754ED"/>
    <w:rsid w:val="00E84436"/>
    <w:rsid w:val="00E862C2"/>
    <w:rsid w:val="00E91900"/>
    <w:rsid w:val="00E92845"/>
    <w:rsid w:val="00E930FA"/>
    <w:rsid w:val="00E941DC"/>
    <w:rsid w:val="00EC3DAC"/>
    <w:rsid w:val="00ED6056"/>
    <w:rsid w:val="00EE646F"/>
    <w:rsid w:val="00F30691"/>
    <w:rsid w:val="00F31AE6"/>
    <w:rsid w:val="00F4472C"/>
    <w:rsid w:val="00F50D97"/>
    <w:rsid w:val="00F63687"/>
    <w:rsid w:val="00F66523"/>
    <w:rsid w:val="00F77B50"/>
    <w:rsid w:val="00F77DE3"/>
    <w:rsid w:val="00F806E1"/>
    <w:rsid w:val="00F87709"/>
    <w:rsid w:val="00FA5D57"/>
    <w:rsid w:val="00FB2A2B"/>
    <w:rsid w:val="00FC215D"/>
    <w:rsid w:val="00FC5F37"/>
    <w:rsid w:val="00FD1275"/>
    <w:rsid w:val="00FD339D"/>
    <w:rsid w:val="00FD4BA2"/>
    <w:rsid w:val="00FD5C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B935A81"/>
  <w15:chartTrackingRefBased/>
  <w15:docId w15:val="{D624C6C1-04F8-40C7-BA34-E1E5AAB79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rPr>
      <w:rFonts w:cs="Times New Roman"/>
      <w:lang w:val="x-none"/>
    </w:rPr>
  </w:style>
  <w:style w:type="paragraph" w:styleId="Pieddepage">
    <w:name w:val="footer"/>
    <w:basedOn w:val="Normal"/>
    <w:link w:val="PieddepageCar"/>
    <w:uiPriority w:val="99"/>
    <w:pPr>
      <w:tabs>
        <w:tab w:val="center" w:pos="4536"/>
        <w:tab w:val="right" w:pos="9072"/>
      </w:tabs>
    </w:pPr>
    <w:rPr>
      <w:rFonts w:cs="Times New Roman"/>
      <w:lang w:val="x-none"/>
    </w:r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lang w:val="x-none"/>
    </w:rPr>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143A72"/>
    <w:rPr>
      <w:rFonts w:ascii="Univers" w:hAnsi="Univers" w:cs="Univers"/>
      <w:lang w:eastAsia="zh-CN"/>
    </w:rPr>
  </w:style>
  <w:style w:type="paragraph" w:styleId="Corpsdetexte2">
    <w:name w:val="Body Text 2"/>
    <w:basedOn w:val="Normal"/>
    <w:link w:val="Corpsdetexte2Car"/>
    <w:uiPriority w:val="99"/>
    <w:semiHidden/>
    <w:unhideWhenUsed/>
    <w:rsid w:val="00A5323E"/>
    <w:pPr>
      <w:spacing w:after="120" w:line="480" w:lineRule="auto"/>
    </w:pPr>
    <w:rPr>
      <w:rFonts w:cs="Times New Roman"/>
      <w:lang w:val="x-none"/>
    </w:rPr>
  </w:style>
  <w:style w:type="character" w:customStyle="1" w:styleId="Corpsdetexte2Car">
    <w:name w:val="Corps de texte 2 Car"/>
    <w:link w:val="Corpsdetexte2"/>
    <w:uiPriority w:val="99"/>
    <w:semiHidden/>
    <w:rsid w:val="00A5323E"/>
    <w:rPr>
      <w:rFonts w:ascii="Univers" w:hAnsi="Univers" w:cs="Univers"/>
      <w:lang w:eastAsia="zh-CN"/>
    </w:rPr>
  </w:style>
  <w:style w:type="character" w:customStyle="1" w:styleId="PieddepageCar">
    <w:name w:val="Pied de page Car"/>
    <w:link w:val="Pieddepage"/>
    <w:uiPriority w:val="99"/>
    <w:rsid w:val="00BB58E7"/>
    <w:rPr>
      <w:rFonts w:ascii="Univers" w:hAnsi="Univers" w:cs="Univers"/>
      <w:lang w:eastAsia="zh-CN"/>
    </w:rPr>
  </w:style>
  <w:style w:type="character" w:styleId="Mentionnonrsolue">
    <w:name w:val="Unresolved Mention"/>
    <w:uiPriority w:val="99"/>
    <w:semiHidden/>
    <w:unhideWhenUsed/>
    <w:rsid w:val="00E060F5"/>
    <w:rPr>
      <w:color w:val="605E5C"/>
      <w:shd w:val="clear" w:color="auto" w:fill="E1DFDD"/>
    </w:rPr>
  </w:style>
  <w:style w:type="character" w:customStyle="1" w:styleId="st">
    <w:name w:val="st"/>
    <w:rsid w:val="009E4A36"/>
  </w:style>
  <w:style w:type="paragraph" w:customStyle="1" w:styleId="Standard">
    <w:name w:val="Standard"/>
    <w:autoRedefine/>
    <w:rsid w:val="007D5FFC"/>
    <w:pPr>
      <w:widowControl w:val="0"/>
      <w:suppressAutoHyphens/>
      <w:autoSpaceDN w:val="0"/>
      <w:jc w:val="both"/>
      <w:textAlignment w:val="center"/>
    </w:pPr>
    <w:rPr>
      <w:rFonts w:ascii="Arial" w:eastAsia="Andale Sans UI" w:hAnsi="Arial" w:cs="Tahoma"/>
      <w:kern w:val="3"/>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86158">
      <w:bodyDiv w:val="1"/>
      <w:marLeft w:val="0"/>
      <w:marRight w:val="0"/>
      <w:marTop w:val="0"/>
      <w:marBottom w:val="0"/>
      <w:divBdr>
        <w:top w:val="none" w:sz="0" w:space="0" w:color="auto"/>
        <w:left w:val="none" w:sz="0" w:space="0" w:color="auto"/>
        <w:bottom w:val="none" w:sz="0" w:space="0" w:color="auto"/>
        <w:right w:val="none" w:sz="0" w:space="0" w:color="auto"/>
      </w:divBdr>
    </w:div>
    <w:div w:id="229461588">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75435826">
      <w:bodyDiv w:val="1"/>
      <w:marLeft w:val="0"/>
      <w:marRight w:val="0"/>
      <w:marTop w:val="0"/>
      <w:marBottom w:val="0"/>
      <w:divBdr>
        <w:top w:val="none" w:sz="0" w:space="0" w:color="auto"/>
        <w:left w:val="none" w:sz="0" w:space="0" w:color="auto"/>
        <w:bottom w:val="none" w:sz="0" w:space="0" w:color="auto"/>
        <w:right w:val="none" w:sz="0" w:space="0" w:color="auto"/>
      </w:divBdr>
    </w:div>
    <w:div w:id="625232254">
      <w:bodyDiv w:val="1"/>
      <w:marLeft w:val="0"/>
      <w:marRight w:val="0"/>
      <w:marTop w:val="0"/>
      <w:marBottom w:val="0"/>
      <w:divBdr>
        <w:top w:val="none" w:sz="0" w:space="0" w:color="auto"/>
        <w:left w:val="none" w:sz="0" w:space="0" w:color="auto"/>
        <w:bottom w:val="none" w:sz="0" w:space="0" w:color="auto"/>
        <w:right w:val="none" w:sz="0" w:space="0" w:color="auto"/>
      </w:divBdr>
    </w:div>
    <w:div w:id="692145230">
      <w:bodyDiv w:val="1"/>
      <w:marLeft w:val="0"/>
      <w:marRight w:val="0"/>
      <w:marTop w:val="0"/>
      <w:marBottom w:val="0"/>
      <w:divBdr>
        <w:top w:val="none" w:sz="0" w:space="0" w:color="auto"/>
        <w:left w:val="none" w:sz="0" w:space="0" w:color="auto"/>
        <w:bottom w:val="none" w:sz="0" w:space="0" w:color="auto"/>
        <w:right w:val="none" w:sz="0" w:space="0" w:color="auto"/>
      </w:divBdr>
    </w:div>
    <w:div w:id="838737750">
      <w:bodyDiv w:val="1"/>
      <w:marLeft w:val="0"/>
      <w:marRight w:val="0"/>
      <w:marTop w:val="0"/>
      <w:marBottom w:val="0"/>
      <w:divBdr>
        <w:top w:val="none" w:sz="0" w:space="0" w:color="auto"/>
        <w:left w:val="none" w:sz="0" w:space="0" w:color="auto"/>
        <w:bottom w:val="none" w:sz="0" w:space="0" w:color="auto"/>
        <w:right w:val="none" w:sz="0" w:space="0" w:color="auto"/>
      </w:divBdr>
    </w:div>
    <w:div w:id="934168795">
      <w:bodyDiv w:val="1"/>
      <w:marLeft w:val="0"/>
      <w:marRight w:val="0"/>
      <w:marTop w:val="0"/>
      <w:marBottom w:val="0"/>
      <w:divBdr>
        <w:top w:val="none" w:sz="0" w:space="0" w:color="auto"/>
        <w:left w:val="none" w:sz="0" w:space="0" w:color="auto"/>
        <w:bottom w:val="none" w:sz="0" w:space="0" w:color="auto"/>
        <w:right w:val="none" w:sz="0" w:space="0" w:color="auto"/>
      </w:divBdr>
    </w:div>
    <w:div w:id="1129978783">
      <w:bodyDiv w:val="1"/>
      <w:marLeft w:val="0"/>
      <w:marRight w:val="0"/>
      <w:marTop w:val="0"/>
      <w:marBottom w:val="0"/>
      <w:divBdr>
        <w:top w:val="none" w:sz="0" w:space="0" w:color="auto"/>
        <w:left w:val="none" w:sz="0" w:space="0" w:color="auto"/>
        <w:bottom w:val="none" w:sz="0" w:space="0" w:color="auto"/>
        <w:right w:val="none" w:sz="0" w:space="0" w:color="auto"/>
      </w:divBdr>
    </w:div>
    <w:div w:id="1436711359">
      <w:bodyDiv w:val="1"/>
      <w:marLeft w:val="0"/>
      <w:marRight w:val="0"/>
      <w:marTop w:val="0"/>
      <w:marBottom w:val="0"/>
      <w:divBdr>
        <w:top w:val="none" w:sz="0" w:space="0" w:color="auto"/>
        <w:left w:val="none" w:sz="0" w:space="0" w:color="auto"/>
        <w:bottom w:val="none" w:sz="0" w:space="0" w:color="auto"/>
        <w:right w:val="none" w:sz="0" w:space="0" w:color="auto"/>
      </w:divBdr>
    </w:div>
    <w:div w:id="1485317298">
      <w:bodyDiv w:val="1"/>
      <w:marLeft w:val="0"/>
      <w:marRight w:val="0"/>
      <w:marTop w:val="0"/>
      <w:marBottom w:val="0"/>
      <w:divBdr>
        <w:top w:val="none" w:sz="0" w:space="0" w:color="auto"/>
        <w:left w:val="none" w:sz="0" w:space="0" w:color="auto"/>
        <w:bottom w:val="none" w:sz="0" w:space="0" w:color="auto"/>
        <w:right w:val="none" w:sz="0" w:space="0" w:color="auto"/>
      </w:divBdr>
    </w:div>
    <w:div w:id="1516579328">
      <w:bodyDiv w:val="1"/>
      <w:marLeft w:val="0"/>
      <w:marRight w:val="0"/>
      <w:marTop w:val="0"/>
      <w:marBottom w:val="0"/>
      <w:divBdr>
        <w:top w:val="none" w:sz="0" w:space="0" w:color="auto"/>
        <w:left w:val="none" w:sz="0" w:space="0" w:color="auto"/>
        <w:bottom w:val="none" w:sz="0" w:space="0" w:color="auto"/>
        <w:right w:val="none" w:sz="0" w:space="0" w:color="auto"/>
      </w:divBdr>
    </w:div>
    <w:div w:id="1744449937">
      <w:bodyDiv w:val="1"/>
      <w:marLeft w:val="0"/>
      <w:marRight w:val="0"/>
      <w:marTop w:val="0"/>
      <w:marBottom w:val="0"/>
      <w:divBdr>
        <w:top w:val="none" w:sz="0" w:space="0" w:color="auto"/>
        <w:left w:val="none" w:sz="0" w:space="0" w:color="auto"/>
        <w:bottom w:val="none" w:sz="0" w:space="0" w:color="auto"/>
        <w:right w:val="none" w:sz="0" w:space="0" w:color="auto"/>
      </w:divBdr>
    </w:div>
    <w:div w:id="1828476271">
      <w:bodyDiv w:val="1"/>
      <w:marLeft w:val="0"/>
      <w:marRight w:val="0"/>
      <w:marTop w:val="0"/>
      <w:marBottom w:val="0"/>
      <w:divBdr>
        <w:top w:val="none" w:sz="0" w:space="0" w:color="auto"/>
        <w:left w:val="none" w:sz="0" w:space="0" w:color="auto"/>
        <w:bottom w:val="none" w:sz="0" w:space="0" w:color="auto"/>
        <w:right w:val="none" w:sz="0" w:space="0" w:color="auto"/>
      </w:divBdr>
    </w:div>
    <w:div w:id="2080519146">
      <w:bodyDiv w:val="1"/>
      <w:marLeft w:val="0"/>
      <w:marRight w:val="0"/>
      <w:marTop w:val="0"/>
      <w:marBottom w:val="0"/>
      <w:divBdr>
        <w:top w:val="none" w:sz="0" w:space="0" w:color="auto"/>
        <w:left w:val="none" w:sz="0" w:space="0" w:color="auto"/>
        <w:bottom w:val="none" w:sz="0" w:space="0" w:color="auto"/>
        <w:right w:val="none" w:sz="0" w:space="0" w:color="auto"/>
      </w:divBdr>
    </w:div>
    <w:div w:id="208275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Marches-publics/Textes/Arretes/Arrete_2009_01_19_ccag-fcs-ECEM0816423A.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5DF86-18EA-4E1E-A6AE-5EE0751F8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5</Pages>
  <Words>1201</Words>
  <Characters>6606</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7792</CharactersWithSpaces>
  <SharedDoc>false</SharedDoc>
  <HLinks>
    <vt:vector size="6" baseType="variant">
      <vt:variant>
        <vt:i4>8060986</vt:i4>
      </vt:variant>
      <vt:variant>
        <vt:i4>16</vt:i4>
      </vt:variant>
      <vt:variant>
        <vt:i4>0</vt:i4>
      </vt:variant>
      <vt:variant>
        <vt:i4>5</vt:i4>
      </vt:variant>
      <vt:variant>
        <vt:lpwstr>http://www.marche-public.fr/Marches-publics/Textes/Arretes/Arrete_2009_01_19_ccag-fcs-ECEM0816423A.htm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Arkam YNOUSSA</cp:lastModifiedBy>
  <cp:revision>5</cp:revision>
  <cp:lastPrinted>2025-04-16T12:16:00Z</cp:lastPrinted>
  <dcterms:created xsi:type="dcterms:W3CDTF">2025-06-30T13:38:00Z</dcterms:created>
  <dcterms:modified xsi:type="dcterms:W3CDTF">2025-07-21T10:55:00Z</dcterms:modified>
</cp:coreProperties>
</file>